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DD9" w:rsidRDefault="004866BF" w:rsidP="00FC1259">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B64077">
        <w:t>38</w:t>
      </w:r>
      <w:r w:rsidR="00047F1D">
        <w:t>6</w:t>
      </w:r>
      <w:r w:rsidR="001A0F08">
        <w:t>-</w:t>
      </w:r>
      <w:r w:rsidR="00234D4F">
        <w:t>КС-</w:t>
      </w:r>
      <w:r w:rsidR="00CD5D52" w:rsidRPr="00CD5D52">
        <w:t>201</w:t>
      </w:r>
      <w:r w:rsidR="00157BBA">
        <w:t>6</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47F1D" w:rsidRDefault="001E2DD9" w:rsidP="0017700F">
      <w:pPr>
        <w:autoSpaceDE w:val="0"/>
        <w:autoSpaceDN w:val="0"/>
        <w:adjustRightInd w:val="0"/>
        <w:spacing w:before="60"/>
        <w:jc w:val="both"/>
      </w:pPr>
      <w:r>
        <w:t>1. Изучив условия предложения делать оферты №</w:t>
      </w:r>
      <w:r w:rsidR="00B64077">
        <w:t>38</w:t>
      </w:r>
      <w:r w:rsidR="00047F1D">
        <w:t>6</w:t>
      </w:r>
      <w:r w:rsidR="00CD5D52" w:rsidRPr="00CD5D52">
        <w:t>-КС-201</w:t>
      </w:r>
      <w:r w:rsidR="00157BBA">
        <w:t>6</w:t>
      </w:r>
      <w:r w:rsidR="00026FB9">
        <w:t xml:space="preserve"> </w:t>
      </w:r>
      <w:r w:rsidR="00546D76">
        <w:t xml:space="preserve">от </w:t>
      </w:r>
      <w:r w:rsidR="00675A4D">
        <w:t>__</w:t>
      </w:r>
      <w:r w:rsidR="007F19C3" w:rsidRPr="002C2CD4">
        <w:t>.</w:t>
      </w:r>
      <w:r w:rsidR="005A63BA">
        <w:t>__</w:t>
      </w:r>
      <w:r w:rsidR="009B4347" w:rsidRPr="002C2CD4">
        <w:t>.201</w:t>
      </w:r>
      <w:r w:rsidR="00157BBA">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47F1D">
        <w:t>.</w:t>
      </w:r>
    </w:p>
    <w:p w:rsidR="00047F1D" w:rsidRPr="00047F1D" w:rsidRDefault="00047F1D" w:rsidP="00047F1D">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E2DD9" w:rsidRDefault="00047F1D" w:rsidP="0017700F">
      <w:pPr>
        <w:autoSpaceDE w:val="0"/>
        <w:autoSpaceDN w:val="0"/>
        <w:adjustRightInd w:val="0"/>
        <w:spacing w:before="60"/>
        <w:jc w:val="both"/>
      </w:pPr>
      <w:r>
        <w:t>2. В случае принятия нашей Оферты, заключить с ОАО «Славнефть-ЯНОС» договор на «В</w:t>
      </w:r>
      <w:r w:rsidR="00F1250B" w:rsidRPr="00C45BED">
        <w:t xml:space="preserve">ыполнение </w:t>
      </w:r>
      <w:r w:rsidR="00B64077"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Pr="00047F1D">
        <w:rPr>
          <w:kern w:val="2"/>
          <w:lang w:eastAsia="ar-SA"/>
        </w:rPr>
        <w:t>№ 24-11 «</w:t>
      </w:r>
      <w:r w:rsidRPr="00047F1D">
        <w:rPr>
          <w:bCs/>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F53E1B" w:rsidRPr="005A63BA">
        <w:t>,</w:t>
      </w:r>
      <w:r w:rsidR="00F53E1B">
        <w:t xml:space="preserve"> </w:t>
      </w:r>
      <w:r>
        <w:t xml:space="preserve">на условиях указанного предложения делать оферты </w:t>
      </w:r>
      <w:r w:rsidRPr="00A80684">
        <w:t>н</w:t>
      </w:r>
      <w:r>
        <w:t xml:space="preserve">е </w:t>
      </w:r>
      <w:r w:rsidRPr="004E256A">
        <w:t>позднее 2</w:t>
      </w:r>
      <w:r>
        <w:t>0</w:t>
      </w:r>
      <w:r w:rsidRPr="004E256A">
        <w:t xml:space="preserve"> </w:t>
      </w:r>
      <w:r>
        <w:t xml:space="preserve">(Двадцати) календарных </w:t>
      </w:r>
      <w:r w:rsidRPr="004E256A">
        <w:t>дней с момента уведомления о принятии нашего предложения.</w:t>
      </w:r>
    </w:p>
    <w:p w:rsidR="005626C9" w:rsidRDefault="00047F1D" w:rsidP="00047F1D">
      <w:pPr>
        <w:ind w:firstLine="709"/>
        <w:jc w:val="both"/>
      </w:pPr>
      <w:r>
        <w:t xml:space="preserve">Если по каким-либо причинам мы откажемся </w:t>
      </w:r>
      <w:r w:rsidRPr="00827FE9">
        <w:rPr>
          <w:color w:val="000000"/>
        </w:rPr>
        <w:t>(уклонимся)</w:t>
      </w:r>
      <w:r>
        <w:rPr>
          <w:color w:val="FF0000"/>
        </w:rPr>
        <w:t xml:space="preserve"> </w:t>
      </w:r>
      <w:r>
        <w:t xml:space="preserve">от подписания договора на предложенных нами в оферте </w:t>
      </w:r>
      <w:r w:rsidRPr="00DE756C">
        <w:rPr>
          <w:b/>
        </w:rPr>
        <w:t>&lt;номер оферты&gt;</w:t>
      </w:r>
      <w:r>
        <w:t xml:space="preserve"> от </w:t>
      </w:r>
      <w:r w:rsidRPr="00DE756C">
        <w:rPr>
          <w:b/>
        </w:rPr>
        <w:t>&lt;дата оферты&gt;</w:t>
      </w:r>
      <w:r>
        <w:rPr>
          <w:b/>
        </w:rPr>
        <w:t xml:space="preserve"> </w:t>
      </w:r>
      <w: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w:t>
      </w:r>
      <w:r w:rsidRPr="00E82A9F">
        <w:t>после истечения</w:t>
      </w:r>
      <w:r>
        <w:t xml:space="preserve">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r w:rsidR="005626C9">
        <w:t>.</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w:t>
      </w:r>
    </w:p>
    <w:p w:rsidR="001E2DD9" w:rsidRDefault="001E2DD9" w:rsidP="00142A08">
      <w:pPr>
        <w:spacing w:before="60"/>
      </w:pPr>
      <w:r>
        <w:t xml:space="preserve">Дата, место и орган регистрации организации: </w:t>
      </w:r>
      <w:r w:rsidR="00047F1D">
        <w:t>_</w:t>
      </w:r>
      <w:r>
        <w:t>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E63683">
        <w:t>«</w:t>
      </w:r>
      <w:r w:rsidR="001E2DD9">
        <w:t>Славнефть-ЯНОС</w:t>
      </w:r>
      <w:r w:rsidR="00E63683">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E63683">
        <w:t>«</w:t>
      </w:r>
      <w:r w:rsidR="001E2DD9">
        <w:t>Славнефть-ЯНОС</w:t>
      </w:r>
      <w:r w:rsidR="00E63683">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B64077">
        <w:t>38</w:t>
      </w:r>
      <w:r w:rsidR="00E63683">
        <w:t>6</w:t>
      </w:r>
      <w:r w:rsidR="00CD5D52" w:rsidRPr="00CD5D52">
        <w:t>-</w:t>
      </w:r>
      <w:r w:rsidR="00F53E1B">
        <w:t>КС</w:t>
      </w:r>
      <w:r w:rsidR="00CD5D52" w:rsidRPr="00CD5D52">
        <w:t>-201</w:t>
      </w:r>
      <w:r w:rsidR="00157BBA">
        <w:t>6</w:t>
      </w:r>
    </w:p>
    <w:p w:rsidR="001E2DD9" w:rsidRDefault="002B1789"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90C26" w:rsidRDefault="00890C26" w:rsidP="009332C1">
                  <w:r>
                    <w:t>На бланке организации</w:t>
                  </w:r>
                </w:p>
                <w:p w:rsidR="00890C26" w:rsidRPr="009332C1" w:rsidRDefault="00890C26">
                  <w:pPr>
                    <w:rPr>
                      <w:sz w:val="16"/>
                      <w:szCs w:val="16"/>
                    </w:rPr>
                  </w:pPr>
                </w:p>
                <w:p w:rsidR="00890C26" w:rsidRDefault="00890C26">
                  <w:r>
                    <w:t>&lt;исходящий номер&gt;</w:t>
                  </w:r>
                </w:p>
                <w:p w:rsidR="00890C26" w:rsidRPr="00B95502" w:rsidRDefault="00890C26">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E63683">
        <w:t>в</w:t>
      </w:r>
      <w:r w:rsidR="00E63683" w:rsidRPr="00C45BED">
        <w:t xml:space="preserve">ыполнение </w:t>
      </w:r>
      <w:r w:rsidR="00E63683"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00E63683" w:rsidRPr="00047F1D">
        <w:rPr>
          <w:kern w:val="2"/>
          <w:lang w:eastAsia="ar-SA"/>
        </w:rPr>
        <w:t>№ 24-11 «</w:t>
      </w:r>
      <w:r w:rsidR="00E63683" w:rsidRPr="00047F1D">
        <w:rPr>
          <w:bCs/>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64077" w:rsidRDefault="00E63683" w:rsidP="00AB3D79">
            <w:pPr>
              <w:tabs>
                <w:tab w:val="left" w:pos="3240"/>
              </w:tabs>
              <w:jc w:val="center"/>
              <w:rPr>
                <w:b/>
                <w:color w:val="000000"/>
              </w:rPr>
            </w:pPr>
            <w:r>
              <w:t>В</w:t>
            </w:r>
            <w:r w:rsidRPr="00C45BED">
              <w:t xml:space="preserve">ыполнение </w:t>
            </w:r>
            <w:r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Pr="00047F1D">
              <w:rPr>
                <w:kern w:val="2"/>
                <w:lang w:eastAsia="ar-SA"/>
              </w:rPr>
              <w:t>№ 24-11 «</w:t>
            </w:r>
            <w:r w:rsidRPr="00047F1D">
              <w:rPr>
                <w:bCs/>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F1250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F1250B">
              <w:rPr>
                <w:color w:val="000000"/>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72FFB">
            <w:pPr>
              <w:tabs>
                <w:tab w:val="left" w:pos="2880"/>
                <w:tab w:val="left" w:pos="3240"/>
              </w:tabs>
            </w:pPr>
            <w:r>
              <w:t>Полная стоим</w:t>
            </w:r>
            <w:r w:rsidR="00B40F4D">
              <w:t>ость работ в руб. (с уч</w:t>
            </w:r>
            <w:r w:rsidR="00A6567B">
              <w:t>е</w:t>
            </w:r>
            <w:r w:rsidR="00B40F4D">
              <w:t>том НДС</w:t>
            </w:r>
            <w:r w:rsidR="00A72FFB">
              <w:t>)</w:t>
            </w:r>
            <w:r w:rsidR="006B5662">
              <w:rPr>
                <w:color w:val="000000"/>
                <w:spacing w:val="1"/>
              </w:rPr>
              <w:t xml:space="preserve"> </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F94505" w:rsidRDefault="00F94505" w:rsidP="009332C1">
      <w:pPr>
        <w:spacing w:before="120"/>
        <w:rPr>
          <w:b/>
          <w:bCs/>
        </w:rPr>
      </w:pPr>
    </w:p>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AF1532"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AF1532"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AF1532"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A72FFB" w:rsidRDefault="00A72FFB"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157BBA" w:rsidP="009332C1">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B64077">
        <w:t>38</w:t>
      </w:r>
      <w:r w:rsidR="00E63683">
        <w:t>6</w:t>
      </w:r>
      <w:r w:rsidR="00CD5D52" w:rsidRPr="00CD5D52">
        <w:t>-КС-201</w:t>
      </w:r>
      <w:r w:rsidR="00157BBA">
        <w:t>6</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E63683">
        <w:t>В</w:t>
      </w:r>
      <w:r w:rsidR="00E63683" w:rsidRPr="00C45BED">
        <w:t xml:space="preserve">ыполнение </w:t>
      </w:r>
      <w:r w:rsidR="00E63683"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00E63683" w:rsidRPr="00047F1D">
        <w:rPr>
          <w:kern w:val="2"/>
          <w:lang w:eastAsia="ar-SA"/>
        </w:rPr>
        <w:t>№ 24-11 «</w:t>
      </w:r>
      <w:r w:rsidR="00E63683" w:rsidRPr="00047F1D">
        <w:rPr>
          <w:bCs/>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Pr="004F2728">
        <w:t xml:space="preserve">. </w:t>
      </w:r>
    </w:p>
    <w:p w:rsidR="00DF4009" w:rsidRDefault="00DF4009" w:rsidP="00943244">
      <w:pPr>
        <w:suppressAutoHyphens/>
        <w:ind w:firstLine="709"/>
        <w:jc w:val="both"/>
        <w:rPr>
          <w:i/>
        </w:rPr>
      </w:pPr>
    </w:p>
    <w:p w:rsidR="00943244" w:rsidRPr="00DF4009" w:rsidRDefault="00943244" w:rsidP="00943244">
      <w:pPr>
        <w:suppressAutoHyphens/>
        <w:ind w:firstLine="709"/>
        <w:jc w:val="both"/>
        <w:rPr>
          <w:i/>
        </w:rPr>
      </w:pPr>
      <w:r w:rsidRPr="00DF4009">
        <w:rPr>
          <w:i/>
        </w:rPr>
        <w:t>Данный предмет закупки выставляется единым лотом.</w:t>
      </w:r>
    </w:p>
    <w:p w:rsidR="00943244" w:rsidRPr="004F2728" w:rsidRDefault="00943244" w:rsidP="00943244">
      <w:pPr>
        <w:suppressAutoHyphens/>
        <w:ind w:firstLine="709"/>
        <w:jc w:val="both"/>
      </w:pPr>
    </w:p>
    <w:p w:rsidR="00E526D7" w:rsidRDefault="00E526D7" w:rsidP="00E526D7">
      <w:pPr>
        <w:suppressAutoHyphens/>
        <w:ind w:firstLine="540"/>
        <w:jc w:val="both"/>
        <w:rPr>
          <w:u w:val="single"/>
        </w:rPr>
      </w:pPr>
      <w:r w:rsidRPr="00843298">
        <w:rPr>
          <w:u w:val="single"/>
        </w:rPr>
        <w:t>Содержание комплекса работ, вошедших в объем тендера:</w:t>
      </w:r>
    </w:p>
    <w:p w:rsidR="00E526D7" w:rsidRPr="004F6E95" w:rsidRDefault="004F6E95" w:rsidP="00E526D7">
      <w:pPr>
        <w:numPr>
          <w:ilvl w:val="0"/>
          <w:numId w:val="27"/>
        </w:numPr>
        <w:suppressAutoHyphens/>
        <w:jc w:val="both"/>
        <w:rPr>
          <w:u w:val="single"/>
        </w:rPr>
      </w:pPr>
      <w:r>
        <w:t>Согласно Задани</w:t>
      </w:r>
      <w:r w:rsidR="00B64077">
        <w:t>я</w:t>
      </w:r>
      <w:r>
        <w:t xml:space="preserve"> на проектирование </w:t>
      </w:r>
      <w:r w:rsidRPr="00C45BED">
        <w:t xml:space="preserve">№ </w:t>
      </w:r>
      <w:r w:rsidR="00E63683">
        <w:t>24</w:t>
      </w:r>
      <w:r w:rsidR="00B64077">
        <w:t>-11</w:t>
      </w:r>
      <w:r w:rsidR="00F019F6" w:rsidRPr="00C45BED">
        <w:t xml:space="preserve"> </w:t>
      </w:r>
    </w:p>
    <w:p w:rsidR="004F6E95" w:rsidRDefault="004F6E95" w:rsidP="004F6E95">
      <w:pPr>
        <w:suppressAutoHyphens/>
        <w:ind w:firstLine="720"/>
        <w:jc w:val="both"/>
      </w:pPr>
    </w:p>
    <w:p w:rsidR="004F6E95" w:rsidRPr="00582C79" w:rsidRDefault="004F6E95" w:rsidP="004F6E95">
      <w:pPr>
        <w:suppressAutoHyphens/>
        <w:ind w:firstLine="720"/>
        <w:jc w:val="both"/>
        <w:rPr>
          <w:u w:val="single"/>
        </w:rPr>
      </w:pPr>
      <w:r>
        <w:t xml:space="preserve">Предоставленная контрагентом </w:t>
      </w:r>
      <w:r>
        <w:rPr>
          <w:u w:val="single"/>
        </w:rPr>
        <w:t>твердая</w:t>
      </w:r>
      <w:r>
        <w:t xml:space="preserve"> договорная цена работ, вошедших в объем тендера, </w:t>
      </w:r>
      <w:r w:rsidRPr="00734BA7">
        <w:t xml:space="preserve">должна включать в себя </w:t>
      </w:r>
      <w:r>
        <w:t>стоимость полного комплекса необходимых работ, в том числе учитывать затраты на все работы, сопровождающие процесс проектирования: сбор исходных данных, проведение инженерных изысканий, обследование строительных конструкций</w:t>
      </w:r>
      <w:r w:rsidRPr="007A0C4A">
        <w:t>, командировочные расходы</w:t>
      </w:r>
      <w:r>
        <w:t xml:space="preserve">, а также стоимость разработки обоснований безопасности оборудования, работающего под избыточным давлением. </w:t>
      </w:r>
    </w:p>
    <w:p w:rsidR="000F06F2" w:rsidRDefault="000F06F2" w:rsidP="000F06F2">
      <w:pPr>
        <w:suppressAutoHyphens/>
        <w:ind w:firstLine="284"/>
        <w:jc w:val="both"/>
        <w:rPr>
          <w:b/>
        </w:rPr>
      </w:pPr>
    </w:p>
    <w:p w:rsidR="000F06F2" w:rsidRPr="00FF2645" w:rsidRDefault="004F6E95" w:rsidP="000F06F2">
      <w:pPr>
        <w:suppressAutoHyphens/>
        <w:ind w:firstLine="284"/>
        <w:jc w:val="both"/>
        <w:rPr>
          <w:b/>
        </w:rPr>
      </w:pPr>
      <w:r w:rsidRPr="004F6E95">
        <w:rPr>
          <w:b/>
        </w:rPr>
        <w:t xml:space="preserve">Выбор Подрядчика на </w:t>
      </w:r>
      <w:r w:rsidRPr="004F6E95">
        <w:rPr>
          <w:b/>
          <w:szCs w:val="28"/>
        </w:rPr>
        <w:t>проведение вышеуказанных</w:t>
      </w:r>
      <w:r w:rsidR="000F06F2" w:rsidRPr="00FF2645">
        <w:rPr>
          <w:b/>
        </w:rPr>
        <w:t xml:space="preserve"> работ будет осуществляться в два этапа:</w:t>
      </w:r>
    </w:p>
    <w:p w:rsidR="000F06F2" w:rsidRDefault="000F06F2" w:rsidP="000F06F2">
      <w:pPr>
        <w:numPr>
          <w:ilvl w:val="0"/>
          <w:numId w:val="28"/>
        </w:numPr>
        <w:suppressAutoHyphens/>
        <w:jc w:val="both"/>
        <w:rPr>
          <w:b/>
        </w:rPr>
      </w:pPr>
      <w:r w:rsidRPr="00FF2645">
        <w:rPr>
          <w:b/>
        </w:rPr>
        <w:t>Этап оценки соответствия технических частей оферт – по совокупности критериев, указанных в «Требования</w:t>
      </w:r>
      <w:r>
        <w:rPr>
          <w:b/>
        </w:rPr>
        <w:t>х</w:t>
      </w:r>
      <w:r w:rsidRPr="00FF2645">
        <w:rPr>
          <w:b/>
        </w:rPr>
        <w:t xml:space="preserve"> к контрагенту»</w:t>
      </w:r>
      <w:r w:rsidR="00AD3306">
        <w:rPr>
          <w:b/>
        </w:rPr>
        <w:t xml:space="preserve"> и «</w:t>
      </w:r>
      <w:r w:rsidR="00AD3306" w:rsidRPr="00FF2645">
        <w:rPr>
          <w:b/>
        </w:rPr>
        <w:t xml:space="preserve">Требования к </w:t>
      </w:r>
      <w:r w:rsidR="00AD3306">
        <w:rPr>
          <w:b/>
        </w:rPr>
        <w:t>предмету закупки»</w:t>
      </w:r>
      <w:r>
        <w:rPr>
          <w:b/>
        </w:rPr>
        <w:t>;</w:t>
      </w:r>
    </w:p>
    <w:p w:rsidR="000F06F2" w:rsidRPr="00FF2645" w:rsidRDefault="000F06F2" w:rsidP="000F06F2">
      <w:pPr>
        <w:numPr>
          <w:ilvl w:val="0"/>
          <w:numId w:val="28"/>
        </w:numPr>
        <w:suppressAutoHyphens/>
        <w:jc w:val="both"/>
        <w:rPr>
          <w:b/>
        </w:rPr>
      </w:pPr>
      <w:r w:rsidRPr="00FF2645">
        <w:rPr>
          <w:b/>
        </w:rPr>
        <w:t xml:space="preserve">Этап рассмотрения коммерческих частей оферт – по </w:t>
      </w:r>
      <w:r w:rsidR="00AD3306" w:rsidRPr="00AD3306">
        <w:rPr>
          <w:b/>
        </w:rPr>
        <w:t>минимальной стоимости оферты</w:t>
      </w:r>
      <w:r w:rsidR="00AD3306">
        <w:rPr>
          <w:b/>
        </w:rPr>
        <w:t>.</w:t>
      </w:r>
    </w:p>
    <w:p w:rsidR="000F06F2" w:rsidRPr="00843298" w:rsidRDefault="000F06F2" w:rsidP="000F06F2">
      <w:pPr>
        <w:suppressAutoHyphens/>
        <w:autoSpaceDE w:val="0"/>
        <w:spacing w:before="120"/>
        <w:jc w:val="both"/>
      </w:pPr>
      <w:r w:rsidRPr="00843298">
        <w:rPr>
          <w:u w:val="single"/>
        </w:rPr>
        <w:t>Заказчик:</w:t>
      </w:r>
      <w:r w:rsidRPr="00843298">
        <w:t xml:space="preserve"> Открытое </w:t>
      </w:r>
      <w:r>
        <w:t>а</w:t>
      </w:r>
      <w:r w:rsidRPr="00843298">
        <w:t xml:space="preserve">кционерное </w:t>
      </w:r>
      <w:r>
        <w:t>о</w:t>
      </w:r>
      <w:r w:rsidRPr="00843298">
        <w:t>бщество «Славнефть – Ярославнефтеоргсинтез» (ОАО «Славнефть – ЯНОС»).</w:t>
      </w:r>
    </w:p>
    <w:p w:rsidR="004F6E95" w:rsidRPr="00203FE6" w:rsidRDefault="004F6E95" w:rsidP="004F6E95">
      <w:pPr>
        <w:suppressAutoHyphens/>
        <w:autoSpaceDE w:val="0"/>
        <w:spacing w:before="120"/>
        <w:jc w:val="both"/>
        <w:rPr>
          <w:u w:val="single"/>
        </w:rPr>
      </w:pPr>
      <w:r w:rsidRPr="0086301C">
        <w:rPr>
          <w:u w:val="single"/>
        </w:rPr>
        <w:t>Плановые сроки выполнения работ</w:t>
      </w:r>
      <w:r w:rsidRPr="0086301C">
        <w:t xml:space="preserve"> </w:t>
      </w:r>
      <w:r>
        <w:t xml:space="preserve">в соответствии с Календарным планом (приложение №2 к Договору): </w:t>
      </w:r>
    </w:p>
    <w:p w:rsidR="004F6E95" w:rsidRDefault="004F6E95" w:rsidP="004F6E95">
      <w:pPr>
        <w:suppressAutoHyphens/>
        <w:autoSpaceDE w:val="0"/>
        <w:jc w:val="both"/>
        <w:rPr>
          <w:i/>
        </w:rPr>
      </w:pPr>
      <w:r w:rsidRPr="006B266D">
        <w:rPr>
          <w:i/>
        </w:rPr>
        <w:t>Начало работ – дата подписания Договора,</w:t>
      </w:r>
    </w:p>
    <w:p w:rsidR="00B64077" w:rsidRDefault="004F6E95" w:rsidP="004F6E95">
      <w:pPr>
        <w:rPr>
          <w:i/>
        </w:rPr>
      </w:pPr>
      <w:r w:rsidRPr="006B266D">
        <w:rPr>
          <w:i/>
        </w:rPr>
        <w:t xml:space="preserve"> окончание работ – </w:t>
      </w:r>
      <w:r w:rsidR="00B64077" w:rsidRPr="00B64077">
        <w:rPr>
          <w:b/>
          <w:i/>
        </w:rPr>
        <w:t>15.0</w:t>
      </w:r>
      <w:r w:rsidR="00E63683">
        <w:rPr>
          <w:b/>
          <w:i/>
        </w:rPr>
        <w:t>4</w:t>
      </w:r>
      <w:r w:rsidR="00B64077" w:rsidRPr="00B64077">
        <w:rPr>
          <w:b/>
          <w:i/>
        </w:rPr>
        <w:t>.2017г.</w:t>
      </w:r>
    </w:p>
    <w:p w:rsidR="000F06F2" w:rsidRDefault="00B64077" w:rsidP="004F6E95">
      <w:pPr>
        <w:rPr>
          <w:i/>
        </w:rPr>
      </w:pPr>
      <w:r w:rsidRPr="00B64077">
        <w:rPr>
          <w:i/>
        </w:rPr>
        <w:t>Авторский надзор -</w:t>
      </w:r>
      <w:r>
        <w:rPr>
          <w:b/>
          <w:i/>
        </w:rPr>
        <w:t xml:space="preserve"> </w:t>
      </w:r>
      <w:r w:rsidR="004F6E95">
        <w:rPr>
          <w:b/>
          <w:i/>
        </w:rPr>
        <w:t>3</w:t>
      </w:r>
      <w:r w:rsidR="00E63683">
        <w:rPr>
          <w:b/>
          <w:i/>
        </w:rPr>
        <w:t>1</w:t>
      </w:r>
      <w:r w:rsidR="004F6E95" w:rsidRPr="00C4198A">
        <w:rPr>
          <w:b/>
          <w:i/>
        </w:rPr>
        <w:t>.</w:t>
      </w:r>
      <w:r w:rsidR="00E63683">
        <w:rPr>
          <w:b/>
          <w:i/>
        </w:rPr>
        <w:t>12</w:t>
      </w:r>
      <w:r w:rsidR="004F6E95" w:rsidRPr="00C4198A">
        <w:rPr>
          <w:b/>
          <w:i/>
        </w:rPr>
        <w:t>.20</w:t>
      </w:r>
      <w:r w:rsidR="004F6E95">
        <w:rPr>
          <w:b/>
          <w:i/>
        </w:rPr>
        <w:t>1</w:t>
      </w:r>
      <w:r w:rsidR="00E63683">
        <w:rPr>
          <w:b/>
          <w:i/>
        </w:rPr>
        <w:t>7</w:t>
      </w:r>
      <w:r w:rsidR="004F6E95" w:rsidRPr="00C4198A">
        <w:rPr>
          <w:b/>
          <w:i/>
        </w:rPr>
        <w:t>г.</w:t>
      </w:r>
    </w:p>
    <w:p w:rsidR="000F06F2" w:rsidRDefault="000F06F2" w:rsidP="000F06F2">
      <w:pPr>
        <w:ind w:firstLine="709"/>
      </w:pPr>
    </w:p>
    <w:p w:rsidR="004F6E95" w:rsidRDefault="004F6E95" w:rsidP="004F6E95">
      <w:pPr>
        <w:suppressAutoHyphens/>
        <w:autoSpaceDE w:val="0"/>
        <w:spacing w:before="120"/>
        <w:jc w:val="both"/>
      </w:pPr>
      <w:r>
        <w:rPr>
          <w:u w:val="single"/>
        </w:rPr>
        <w:t>Условия оплаты работ</w:t>
      </w:r>
      <w:r>
        <w:t xml:space="preserve">: </w:t>
      </w:r>
    </w:p>
    <w:p w:rsidR="004F6E95" w:rsidRPr="00AA4760" w:rsidRDefault="004F6E95" w:rsidP="004F6E95">
      <w:pPr>
        <w:suppressAutoHyphens/>
        <w:jc w:val="both"/>
      </w:pPr>
      <w:r w:rsidRPr="00AA4760">
        <w:t xml:space="preserve">Не позднее  5 (пяти) календарных дней с момента подписания  Сторонами акта сдачи-приемки за выполненную работу по договору, либо получения сумм оплаты, частичной оплаты в счет предстоящего выполнения работ, Подрядчик предоставляет Заказчику счет-фактуру (ст. 168 Налогового кодекса РФ). Заказчик в течение </w:t>
      </w:r>
      <w:r>
        <w:t>9</w:t>
      </w:r>
      <w:r w:rsidRPr="00AA4760">
        <w:t>0 дней после получения счета-фактуры обязуется оплатить Подрядчику стоимость выполненной работы путем перечисления денежных средств на расчетный счет Подрядчика. В случае нарушения Подрядчиком Договора</w:t>
      </w:r>
      <w:r>
        <w:t xml:space="preserve"> подряда</w:t>
      </w:r>
      <w:r w:rsidRPr="00AA4760">
        <w:t xml:space="preserve"> оплата производится не раньше оплаты Подрядчиком сумм неустоек/штрафов, предъявленных Подрядчику </w:t>
      </w:r>
      <w:r w:rsidRPr="00AA4760">
        <w:rPr>
          <w:color w:val="000000"/>
        </w:rPr>
        <w:t>(пункт</w:t>
      </w:r>
      <w:r>
        <w:rPr>
          <w:color w:val="000000"/>
        </w:rPr>
        <w:t xml:space="preserve"> 6.2 Договора</w:t>
      </w:r>
      <w:r w:rsidRPr="00AA4760">
        <w:rPr>
          <w:color w:val="000000"/>
        </w:rPr>
        <w:t>).</w:t>
      </w:r>
    </w:p>
    <w:p w:rsidR="004F6E95" w:rsidRDefault="004F6E95" w:rsidP="004F6E95">
      <w:pPr>
        <w:suppressAutoHyphens/>
        <w:spacing w:before="120"/>
        <w:jc w:val="both"/>
      </w:pPr>
      <w:r w:rsidRPr="00B24482">
        <w:rPr>
          <w:u w:val="single"/>
        </w:rPr>
        <w:t xml:space="preserve">Выдаваемая контрагентам </w:t>
      </w:r>
      <w:r>
        <w:rPr>
          <w:u w:val="single"/>
        </w:rPr>
        <w:t>техническая документация</w:t>
      </w:r>
      <w:r>
        <w:t xml:space="preserve">: </w:t>
      </w:r>
    </w:p>
    <w:p w:rsidR="000F06F2" w:rsidRDefault="004F6E95" w:rsidP="004F6E95">
      <w:pPr>
        <w:pStyle w:val="320"/>
        <w:ind w:firstLine="11"/>
      </w:pPr>
      <w:r>
        <w:t xml:space="preserve">1. </w:t>
      </w:r>
      <w:r w:rsidR="00F019F6">
        <w:t xml:space="preserve">Задания на проектирование </w:t>
      </w:r>
      <w:r w:rsidR="00F019F6" w:rsidRPr="00C45BED">
        <w:t xml:space="preserve">№ </w:t>
      </w:r>
      <w:r w:rsidR="00E63683">
        <w:t>24</w:t>
      </w:r>
      <w:r w:rsidR="00F019F6" w:rsidRPr="00C45BED">
        <w:t>-</w:t>
      </w:r>
      <w:r w:rsidR="00B64077">
        <w:t>11</w:t>
      </w:r>
      <w:r w:rsidRPr="00BA143C">
        <w:t>(приложение №1 к Договору)</w:t>
      </w:r>
      <w:r>
        <w:t>.</w:t>
      </w:r>
    </w:p>
    <w:p w:rsidR="000F06F2" w:rsidRDefault="000F06F2" w:rsidP="000F06F2">
      <w:pPr>
        <w:suppressAutoHyphens/>
        <w:spacing w:before="120"/>
        <w:jc w:val="both"/>
      </w:pPr>
    </w:p>
    <w:p w:rsidR="000F06F2" w:rsidRDefault="000F06F2" w:rsidP="000F06F2">
      <w:pPr>
        <w:ind w:firstLine="709"/>
        <w:jc w:val="both"/>
      </w:pPr>
      <w:r w:rsidRPr="00843298">
        <w:t>Данная документация выдаётся контрагентам в электронном виде.</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AD3306" w:rsidRDefault="00997682" w:rsidP="008F44E8">
      <w:pPr>
        <w:autoSpaceDE w:val="0"/>
        <w:jc w:val="both"/>
      </w:pPr>
      <w:r>
        <w:tab/>
      </w:r>
    </w:p>
    <w:tbl>
      <w:tblPr>
        <w:tblW w:w="102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3685"/>
        <w:gridCol w:w="1418"/>
        <w:gridCol w:w="1843"/>
      </w:tblGrid>
      <w:tr w:rsidR="00AD3306" w:rsidRPr="000951D3" w:rsidTr="00AD3306">
        <w:trPr>
          <w:trHeight w:val="300"/>
          <w:tblHeader/>
        </w:trPr>
        <w:tc>
          <w:tcPr>
            <w:tcW w:w="582"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п/п</w:t>
            </w:r>
          </w:p>
        </w:tc>
        <w:tc>
          <w:tcPr>
            <w:tcW w:w="2694"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 xml:space="preserve">Требование </w:t>
            </w:r>
            <w:r w:rsidRPr="000951D3">
              <w:rPr>
                <w:rFonts w:ascii="Arial" w:hAnsi="Arial" w:cs="Arial"/>
                <w:b/>
                <w:bCs/>
                <w:sz w:val="20"/>
                <w:szCs w:val="20"/>
              </w:rPr>
              <w:br/>
              <w:t>(параметр оценки)</w:t>
            </w:r>
          </w:p>
        </w:tc>
        <w:tc>
          <w:tcPr>
            <w:tcW w:w="3685"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rPr>
            </w:pPr>
            <w:r w:rsidRPr="000951D3">
              <w:rPr>
                <w:rFonts w:ascii="Arial" w:hAnsi="Arial" w:cs="Arial"/>
                <w:b/>
                <w:bCs/>
                <w:sz w:val="20"/>
                <w:szCs w:val="20"/>
              </w:rPr>
              <w:t>Единица измерения</w:t>
            </w:r>
          </w:p>
        </w:tc>
        <w:tc>
          <w:tcPr>
            <w:tcW w:w="1843" w:type="dxa"/>
            <w:vMerge w:val="restart"/>
            <w:shd w:val="clear" w:color="auto" w:fill="D9D9D9"/>
            <w:vAlign w:val="center"/>
            <w:hideMark/>
          </w:tcPr>
          <w:p w:rsidR="00AD3306" w:rsidRPr="000951D3" w:rsidRDefault="00AD3306" w:rsidP="005541C0">
            <w:pPr>
              <w:keepNext/>
              <w:jc w:val="center"/>
              <w:rPr>
                <w:rFonts w:ascii="Arial" w:hAnsi="Arial" w:cs="Arial"/>
                <w:b/>
                <w:bCs/>
                <w:sz w:val="20"/>
                <w:szCs w:val="20"/>
                <w:u w:val="single"/>
              </w:rPr>
            </w:pPr>
            <w:r w:rsidRPr="000951D3">
              <w:rPr>
                <w:rFonts w:ascii="Arial" w:hAnsi="Arial" w:cs="Arial"/>
                <w:b/>
                <w:bCs/>
                <w:sz w:val="20"/>
                <w:szCs w:val="20"/>
              </w:rPr>
              <w:t>Условия соответствия</w:t>
            </w:r>
          </w:p>
        </w:tc>
      </w:tr>
      <w:tr w:rsidR="00AD3306" w:rsidRPr="000951D3" w:rsidTr="00AD3306">
        <w:trPr>
          <w:trHeight w:val="300"/>
          <w:tblHeader/>
        </w:trPr>
        <w:tc>
          <w:tcPr>
            <w:tcW w:w="582"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2694"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3685"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418" w:type="dxa"/>
            <w:vMerge/>
            <w:shd w:val="clear" w:color="auto" w:fill="D9D9D9"/>
            <w:vAlign w:val="center"/>
            <w:hideMark/>
          </w:tcPr>
          <w:p w:rsidR="00AD3306" w:rsidRPr="000951D3" w:rsidRDefault="00AD3306" w:rsidP="005541C0">
            <w:pPr>
              <w:keepNext/>
              <w:rPr>
                <w:rFonts w:ascii="Arial" w:hAnsi="Arial" w:cs="Arial"/>
                <w:b/>
                <w:bCs/>
                <w:sz w:val="20"/>
                <w:szCs w:val="20"/>
              </w:rPr>
            </w:pPr>
          </w:p>
        </w:tc>
        <w:tc>
          <w:tcPr>
            <w:tcW w:w="1843" w:type="dxa"/>
            <w:vMerge/>
            <w:shd w:val="clear" w:color="auto" w:fill="D9D9D9"/>
            <w:vAlign w:val="center"/>
            <w:hideMark/>
          </w:tcPr>
          <w:p w:rsidR="00AD3306" w:rsidRPr="000951D3" w:rsidRDefault="00AD3306" w:rsidP="005541C0">
            <w:pPr>
              <w:keepNext/>
              <w:rPr>
                <w:rFonts w:ascii="Arial" w:hAnsi="Arial" w:cs="Arial"/>
                <w:b/>
                <w:bCs/>
                <w:sz w:val="20"/>
                <w:szCs w:val="20"/>
                <w:u w:val="single"/>
              </w:rPr>
            </w:pPr>
          </w:p>
        </w:tc>
      </w:tr>
      <w:tr w:rsidR="00AD3306" w:rsidRPr="000951D3" w:rsidTr="00AD3306">
        <w:trPr>
          <w:trHeight w:val="164"/>
          <w:tblHeader/>
        </w:trPr>
        <w:tc>
          <w:tcPr>
            <w:tcW w:w="582" w:type="dxa"/>
            <w:shd w:val="clear" w:color="auto" w:fill="D9D9D9"/>
            <w:noWrap/>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1</w:t>
            </w:r>
          </w:p>
        </w:tc>
        <w:tc>
          <w:tcPr>
            <w:tcW w:w="2694"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2</w:t>
            </w:r>
          </w:p>
        </w:tc>
        <w:tc>
          <w:tcPr>
            <w:tcW w:w="3685"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3</w:t>
            </w:r>
          </w:p>
        </w:tc>
        <w:tc>
          <w:tcPr>
            <w:tcW w:w="1418"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4</w:t>
            </w:r>
          </w:p>
        </w:tc>
        <w:tc>
          <w:tcPr>
            <w:tcW w:w="1843" w:type="dxa"/>
            <w:shd w:val="clear" w:color="auto" w:fill="D9D9D9"/>
            <w:vAlign w:val="center"/>
          </w:tcPr>
          <w:p w:rsidR="00AD3306" w:rsidRPr="000951D3" w:rsidRDefault="00AD3306" w:rsidP="005541C0">
            <w:pPr>
              <w:spacing w:before="120"/>
              <w:jc w:val="center"/>
              <w:rPr>
                <w:rFonts w:ascii="Arial" w:hAnsi="Arial" w:cs="Arial"/>
                <w:b/>
                <w:sz w:val="20"/>
                <w:szCs w:val="20"/>
              </w:rPr>
            </w:pPr>
            <w:r w:rsidRPr="000951D3">
              <w:rPr>
                <w:rFonts w:ascii="Arial" w:hAnsi="Arial" w:cs="Arial"/>
                <w:b/>
                <w:sz w:val="20"/>
                <w:szCs w:val="20"/>
              </w:rPr>
              <w:t>5</w:t>
            </w:r>
          </w:p>
        </w:tc>
      </w:tr>
      <w:tr w:rsidR="00AD3306" w:rsidRPr="00ED18BB" w:rsidTr="00AD3306">
        <w:trPr>
          <w:trHeight w:val="1056"/>
        </w:trPr>
        <w:tc>
          <w:tcPr>
            <w:tcW w:w="582" w:type="dxa"/>
            <w:shd w:val="clear" w:color="auto" w:fill="auto"/>
            <w:noWrap/>
            <w:vAlign w:val="center"/>
            <w:hideMark/>
          </w:tcPr>
          <w:p w:rsidR="00AD3306" w:rsidRPr="00D93324" w:rsidRDefault="00AD3306" w:rsidP="005541C0">
            <w:r w:rsidRPr="00D93324">
              <w:t>1</w:t>
            </w:r>
          </w:p>
        </w:tc>
        <w:tc>
          <w:tcPr>
            <w:tcW w:w="2694" w:type="dxa"/>
            <w:shd w:val="clear" w:color="auto" w:fill="auto"/>
            <w:vAlign w:val="center"/>
          </w:tcPr>
          <w:p w:rsidR="00AD3306" w:rsidRPr="00D93324" w:rsidRDefault="00AD3306" w:rsidP="00B22878">
            <w:r w:rsidRPr="00D93324">
              <w:t>Соответствие  технического предложения по составу и содержанию требованиям задани</w:t>
            </w:r>
            <w:r w:rsidR="00B22878">
              <w:t>я</w:t>
            </w:r>
            <w:r w:rsidRPr="00D93324">
              <w:t xml:space="preserve"> на проектирование</w:t>
            </w:r>
          </w:p>
        </w:tc>
        <w:tc>
          <w:tcPr>
            <w:tcW w:w="3685" w:type="dxa"/>
            <w:shd w:val="clear" w:color="auto" w:fill="auto"/>
            <w:vAlign w:val="center"/>
          </w:tcPr>
          <w:p w:rsidR="00AD3306" w:rsidRPr="00D93324" w:rsidRDefault="00AD3306" w:rsidP="005541C0">
            <w:pPr>
              <w:jc w:val="center"/>
            </w:pPr>
            <w:r w:rsidRPr="00D93324">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p>
        </w:tc>
        <w:tc>
          <w:tcPr>
            <w:tcW w:w="1418" w:type="dxa"/>
            <w:shd w:val="clear" w:color="000000" w:fill="FFFFFF"/>
            <w:vAlign w:val="center"/>
          </w:tcPr>
          <w:p w:rsidR="00AD3306" w:rsidRPr="00D93324" w:rsidRDefault="00F019F6" w:rsidP="00F019F6">
            <w:pPr>
              <w:jc w:val="center"/>
            </w:pPr>
            <w:r>
              <w:t>Соответствует / Не соответствует</w:t>
            </w:r>
          </w:p>
        </w:tc>
        <w:tc>
          <w:tcPr>
            <w:tcW w:w="1843" w:type="dxa"/>
            <w:shd w:val="clear" w:color="auto" w:fill="auto"/>
            <w:vAlign w:val="center"/>
          </w:tcPr>
          <w:p w:rsidR="00AD3306" w:rsidRPr="00D93324" w:rsidRDefault="00F019F6" w:rsidP="00F019F6">
            <w:pPr>
              <w:jc w:val="center"/>
            </w:pPr>
            <w:r>
              <w:t>Полное выполнение предъявляемых заданием требований</w:t>
            </w:r>
          </w:p>
        </w:tc>
      </w:tr>
      <w:tr w:rsidR="00D93324" w:rsidRPr="00ED18BB" w:rsidTr="00AD3306">
        <w:trPr>
          <w:trHeight w:val="1056"/>
        </w:trPr>
        <w:tc>
          <w:tcPr>
            <w:tcW w:w="582" w:type="dxa"/>
            <w:shd w:val="clear" w:color="auto" w:fill="auto"/>
            <w:noWrap/>
            <w:vAlign w:val="center"/>
          </w:tcPr>
          <w:p w:rsidR="00D93324" w:rsidRPr="00D93324" w:rsidRDefault="00D93324" w:rsidP="005541C0">
            <w:r w:rsidRPr="00D93324">
              <w:t>2</w:t>
            </w:r>
          </w:p>
        </w:tc>
        <w:tc>
          <w:tcPr>
            <w:tcW w:w="2694" w:type="dxa"/>
            <w:shd w:val="clear" w:color="auto" w:fill="auto"/>
            <w:vAlign w:val="center"/>
          </w:tcPr>
          <w:p w:rsidR="00D93324" w:rsidRPr="00852A37" w:rsidRDefault="00852A37" w:rsidP="005541C0">
            <w:pPr>
              <w:rPr>
                <w:kern w:val="1"/>
                <w:lang w:eastAsia="ar-SA"/>
              </w:rPr>
            </w:pPr>
            <w:r w:rsidRPr="00852A37">
              <w:rPr>
                <w:kern w:val="1"/>
                <w:lang w:eastAsia="ar-SA"/>
              </w:rPr>
              <w:t>Согласие участника закупки с текстом договора и сроками выполнения работ</w:t>
            </w:r>
            <w:r w:rsidR="00D93324" w:rsidRPr="00852A37">
              <w:rPr>
                <w:kern w:val="1"/>
                <w:lang w:eastAsia="ar-SA"/>
              </w:rPr>
              <w:t>.</w:t>
            </w:r>
          </w:p>
        </w:tc>
        <w:tc>
          <w:tcPr>
            <w:tcW w:w="3685" w:type="dxa"/>
            <w:shd w:val="clear" w:color="auto" w:fill="auto"/>
            <w:vAlign w:val="center"/>
          </w:tcPr>
          <w:p w:rsidR="00852A37" w:rsidRPr="00852A37" w:rsidRDefault="00852A37" w:rsidP="00852A37">
            <w:pPr>
              <w:jc w:val="center"/>
              <w:rPr>
                <w:kern w:val="1"/>
                <w:lang w:eastAsia="ar-SA"/>
              </w:rPr>
            </w:pPr>
            <w:r w:rsidRPr="00852A37">
              <w:t xml:space="preserve">Письмо о </w:t>
            </w:r>
            <w:r w:rsidRPr="00852A37">
              <w:rPr>
                <w:kern w:val="1"/>
                <w:lang w:eastAsia="ar-SA"/>
              </w:rPr>
              <w:t xml:space="preserve">согласии участника закупки с текстом договора и сроками выполнения работ </w:t>
            </w:r>
          </w:p>
          <w:p w:rsidR="00D93324" w:rsidRPr="00852A37" w:rsidRDefault="00D93324" w:rsidP="00852A37">
            <w:pPr>
              <w:jc w:val="center"/>
            </w:pPr>
          </w:p>
        </w:tc>
        <w:tc>
          <w:tcPr>
            <w:tcW w:w="1418" w:type="dxa"/>
            <w:shd w:val="clear" w:color="000000" w:fill="FFFFFF"/>
            <w:vAlign w:val="center"/>
          </w:tcPr>
          <w:p w:rsidR="00D93324" w:rsidRPr="00D93324" w:rsidRDefault="00D93324" w:rsidP="005541C0">
            <w:pPr>
              <w:jc w:val="center"/>
            </w:pPr>
            <w:r w:rsidRPr="00D93324">
              <w:t>Да/Нет</w:t>
            </w:r>
          </w:p>
        </w:tc>
        <w:tc>
          <w:tcPr>
            <w:tcW w:w="1843" w:type="dxa"/>
            <w:shd w:val="clear" w:color="auto" w:fill="auto"/>
            <w:vAlign w:val="center"/>
          </w:tcPr>
          <w:p w:rsidR="00D93324" w:rsidRPr="00D93324" w:rsidRDefault="00D93324" w:rsidP="005541C0">
            <w:pPr>
              <w:jc w:val="center"/>
            </w:pPr>
            <w:r w:rsidRPr="00D93324">
              <w:t>Да</w:t>
            </w:r>
          </w:p>
        </w:tc>
      </w:tr>
    </w:tbl>
    <w:p w:rsidR="008F44E8" w:rsidRDefault="008F44E8" w:rsidP="008F44E8">
      <w:pPr>
        <w:autoSpaceDE w:val="0"/>
        <w:jc w:val="both"/>
      </w:pPr>
    </w:p>
    <w:p w:rsidR="004378B7" w:rsidRDefault="004378B7" w:rsidP="004378B7">
      <w:pPr>
        <w:autoSpaceDE w:val="0"/>
        <w:ind w:firstLine="709"/>
        <w:jc w:val="both"/>
      </w:pPr>
      <w:r w:rsidRPr="007A0C4A">
        <w:t xml:space="preserve">При составлении смет </w:t>
      </w:r>
      <w:r w:rsidRPr="009846FF">
        <w:rPr>
          <w:i/>
        </w:rPr>
        <w:t>на разработку проектов</w:t>
      </w:r>
      <w:r w:rsidRPr="007A0C4A">
        <w:t xml:space="preserve"> стоимость работ должна рассчитываться по действующим справочникам базовых цен на проектные работы для строительства, а в случае отсутствия прямых расценок в справочниках базовых цен определятся на основе расчета трудозатрат. Сметы должны быть составлены по формам 1ПС, 2П и 3П в соответствии с </w:t>
      </w:r>
      <w:r w:rsidRPr="007A0C4A">
        <w:rPr>
          <w:rStyle w:val="aff2"/>
          <w:b w:val="0"/>
        </w:rPr>
        <w:t>Методикой определения стоимости строительной продукции на территории российской федерации</w:t>
      </w:r>
      <w:r w:rsidRPr="007A0C4A">
        <w:t xml:space="preserve"> (МДС81-35.2004).</w:t>
      </w:r>
    </w:p>
    <w:p w:rsidR="00964CEB" w:rsidRDefault="00964CEB" w:rsidP="008F44E8">
      <w:pPr>
        <w:autoSpaceDE w:val="0"/>
        <w:jc w:val="both"/>
      </w:pPr>
    </w:p>
    <w:p w:rsidR="00964CEB" w:rsidRDefault="00964CEB" w:rsidP="008F44E8">
      <w:pPr>
        <w:autoSpaceDE w:val="0"/>
        <w:jc w:val="both"/>
        <w:rPr>
          <w:b/>
        </w:rPr>
      </w:pPr>
      <w:r w:rsidRPr="00964CEB">
        <w:rPr>
          <w:b/>
        </w:rPr>
        <w:t>3.</w:t>
      </w:r>
      <w:r>
        <w:t xml:space="preserve"> </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103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990"/>
        <w:gridCol w:w="2822"/>
        <w:gridCol w:w="1418"/>
        <w:gridCol w:w="2551"/>
      </w:tblGrid>
      <w:tr w:rsidR="00B8471C" w:rsidRPr="002E571A" w:rsidTr="004E076E">
        <w:trPr>
          <w:trHeight w:val="300"/>
          <w:tblHeader/>
        </w:trPr>
        <w:tc>
          <w:tcPr>
            <w:tcW w:w="58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 п/п</w:t>
            </w:r>
          </w:p>
        </w:tc>
        <w:tc>
          <w:tcPr>
            <w:tcW w:w="2990" w:type="dxa"/>
            <w:vMerge w:val="restart"/>
            <w:shd w:val="clear" w:color="auto" w:fill="D9D9D9"/>
            <w:vAlign w:val="center"/>
            <w:hideMark/>
          </w:tcPr>
          <w:p w:rsidR="00A627EA" w:rsidRPr="002E571A" w:rsidRDefault="00A627EA" w:rsidP="005541C0">
            <w:pP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822"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Документы, подтверждающие соответствия требованию</w:t>
            </w:r>
          </w:p>
        </w:tc>
        <w:tc>
          <w:tcPr>
            <w:tcW w:w="1418" w:type="dxa"/>
            <w:vMerge w:val="restart"/>
            <w:shd w:val="clear" w:color="auto" w:fill="D9D9D9"/>
            <w:vAlign w:val="center"/>
            <w:hideMark/>
          </w:tcPr>
          <w:p w:rsidR="00A627EA" w:rsidRPr="002E571A" w:rsidRDefault="00A627EA" w:rsidP="005541C0">
            <w:pPr>
              <w:rPr>
                <w:rFonts w:cs="Arial"/>
                <w:b/>
                <w:bCs/>
                <w:sz w:val="20"/>
                <w:szCs w:val="20"/>
              </w:rPr>
            </w:pPr>
            <w:r w:rsidRPr="002E571A">
              <w:rPr>
                <w:rFonts w:cs="Arial"/>
                <w:b/>
                <w:bCs/>
                <w:sz w:val="20"/>
                <w:szCs w:val="20"/>
              </w:rPr>
              <w:t>Единица измерения</w:t>
            </w:r>
          </w:p>
        </w:tc>
        <w:tc>
          <w:tcPr>
            <w:tcW w:w="2551" w:type="dxa"/>
            <w:vMerge w:val="restart"/>
            <w:shd w:val="clear" w:color="auto" w:fill="D9D9D9"/>
            <w:vAlign w:val="center"/>
            <w:hideMark/>
          </w:tcPr>
          <w:p w:rsidR="00A627EA" w:rsidRPr="002E571A" w:rsidRDefault="00A627EA" w:rsidP="005541C0">
            <w:pPr>
              <w:rPr>
                <w:rFonts w:cs="Arial"/>
                <w:b/>
                <w:bCs/>
                <w:sz w:val="20"/>
                <w:szCs w:val="20"/>
                <w:u w:val="single"/>
              </w:rPr>
            </w:pPr>
            <w:r w:rsidRPr="002E571A">
              <w:rPr>
                <w:rFonts w:cs="Arial"/>
                <w:b/>
                <w:bCs/>
                <w:sz w:val="20"/>
                <w:szCs w:val="20"/>
              </w:rPr>
              <w:t>Условия соответствия</w:t>
            </w:r>
          </w:p>
        </w:tc>
      </w:tr>
      <w:tr w:rsidR="00B8471C" w:rsidRPr="002E571A" w:rsidTr="004E076E">
        <w:trPr>
          <w:trHeight w:val="300"/>
          <w:tblHeader/>
        </w:trPr>
        <w:tc>
          <w:tcPr>
            <w:tcW w:w="582" w:type="dxa"/>
            <w:vMerge/>
            <w:shd w:val="clear" w:color="auto" w:fill="D9D9D9"/>
            <w:vAlign w:val="center"/>
            <w:hideMark/>
          </w:tcPr>
          <w:p w:rsidR="00A627EA" w:rsidRPr="002E571A" w:rsidRDefault="00A627EA" w:rsidP="005541C0">
            <w:pPr>
              <w:rPr>
                <w:rFonts w:cs="Arial"/>
                <w:b/>
                <w:bCs/>
                <w:sz w:val="20"/>
                <w:szCs w:val="20"/>
              </w:rPr>
            </w:pPr>
          </w:p>
        </w:tc>
        <w:tc>
          <w:tcPr>
            <w:tcW w:w="2990" w:type="dxa"/>
            <w:vMerge/>
            <w:shd w:val="clear" w:color="auto" w:fill="D9D9D9"/>
            <w:vAlign w:val="center"/>
            <w:hideMark/>
          </w:tcPr>
          <w:p w:rsidR="00A627EA" w:rsidRPr="002E571A" w:rsidRDefault="00A627EA" w:rsidP="005541C0">
            <w:pPr>
              <w:rPr>
                <w:rFonts w:cs="Arial"/>
                <w:b/>
                <w:bCs/>
                <w:sz w:val="20"/>
                <w:szCs w:val="20"/>
              </w:rPr>
            </w:pPr>
          </w:p>
        </w:tc>
        <w:tc>
          <w:tcPr>
            <w:tcW w:w="2822" w:type="dxa"/>
            <w:vMerge/>
            <w:shd w:val="clear" w:color="auto" w:fill="D9D9D9"/>
            <w:vAlign w:val="center"/>
            <w:hideMark/>
          </w:tcPr>
          <w:p w:rsidR="00A627EA" w:rsidRPr="002E571A" w:rsidRDefault="00A627EA" w:rsidP="005541C0">
            <w:pPr>
              <w:rPr>
                <w:rFonts w:cs="Arial"/>
                <w:b/>
                <w:bCs/>
                <w:sz w:val="20"/>
                <w:szCs w:val="20"/>
              </w:rPr>
            </w:pPr>
          </w:p>
        </w:tc>
        <w:tc>
          <w:tcPr>
            <w:tcW w:w="1418" w:type="dxa"/>
            <w:vMerge/>
            <w:shd w:val="clear" w:color="auto" w:fill="D9D9D9"/>
            <w:vAlign w:val="center"/>
            <w:hideMark/>
          </w:tcPr>
          <w:p w:rsidR="00A627EA" w:rsidRPr="002E571A" w:rsidRDefault="00A627EA" w:rsidP="005541C0">
            <w:pPr>
              <w:rPr>
                <w:rFonts w:cs="Arial"/>
                <w:b/>
                <w:bCs/>
                <w:sz w:val="20"/>
                <w:szCs w:val="20"/>
              </w:rPr>
            </w:pPr>
          </w:p>
        </w:tc>
        <w:tc>
          <w:tcPr>
            <w:tcW w:w="2551" w:type="dxa"/>
            <w:vMerge/>
            <w:shd w:val="clear" w:color="auto" w:fill="D9D9D9"/>
            <w:vAlign w:val="center"/>
            <w:hideMark/>
          </w:tcPr>
          <w:p w:rsidR="00A627EA" w:rsidRPr="002E571A" w:rsidRDefault="00A627EA" w:rsidP="005541C0">
            <w:pPr>
              <w:rPr>
                <w:rFonts w:cs="Arial"/>
                <w:b/>
                <w:bCs/>
                <w:sz w:val="20"/>
                <w:szCs w:val="20"/>
                <w:u w:val="single"/>
              </w:rPr>
            </w:pPr>
          </w:p>
        </w:tc>
      </w:tr>
      <w:tr w:rsidR="00B8471C" w:rsidRPr="002E571A" w:rsidTr="004E076E">
        <w:trPr>
          <w:trHeight w:val="164"/>
          <w:tblHeader/>
        </w:trPr>
        <w:tc>
          <w:tcPr>
            <w:tcW w:w="582" w:type="dxa"/>
            <w:shd w:val="clear" w:color="auto" w:fill="D9D9D9"/>
            <w:noWrap/>
            <w:vAlign w:val="center"/>
          </w:tcPr>
          <w:p w:rsidR="00A627EA" w:rsidRPr="002E571A" w:rsidRDefault="00A627EA" w:rsidP="005541C0">
            <w:pPr>
              <w:rPr>
                <w:rFonts w:cs="Arial"/>
                <w:b/>
                <w:sz w:val="20"/>
                <w:szCs w:val="20"/>
              </w:rPr>
            </w:pPr>
            <w:r w:rsidRPr="002E571A">
              <w:rPr>
                <w:rFonts w:cs="Arial"/>
                <w:b/>
                <w:sz w:val="20"/>
                <w:szCs w:val="20"/>
              </w:rPr>
              <w:t>1</w:t>
            </w:r>
          </w:p>
        </w:tc>
        <w:tc>
          <w:tcPr>
            <w:tcW w:w="2990"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2</w:t>
            </w:r>
          </w:p>
        </w:tc>
        <w:tc>
          <w:tcPr>
            <w:tcW w:w="2822"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3</w:t>
            </w:r>
          </w:p>
        </w:tc>
        <w:tc>
          <w:tcPr>
            <w:tcW w:w="1418"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4</w:t>
            </w:r>
          </w:p>
        </w:tc>
        <w:tc>
          <w:tcPr>
            <w:tcW w:w="2551" w:type="dxa"/>
            <w:shd w:val="clear" w:color="auto" w:fill="D9D9D9"/>
            <w:vAlign w:val="center"/>
          </w:tcPr>
          <w:p w:rsidR="00A627EA" w:rsidRPr="002E571A" w:rsidRDefault="00A627EA" w:rsidP="005541C0">
            <w:pPr>
              <w:rPr>
                <w:rFonts w:cs="Arial"/>
                <w:b/>
                <w:sz w:val="20"/>
                <w:szCs w:val="20"/>
              </w:rPr>
            </w:pPr>
            <w:r w:rsidRPr="002E571A">
              <w:rPr>
                <w:rFonts w:cs="Arial"/>
                <w:b/>
                <w:sz w:val="20"/>
                <w:szCs w:val="20"/>
              </w:rPr>
              <w:t>5</w:t>
            </w:r>
          </w:p>
        </w:tc>
      </w:tr>
      <w:tr w:rsidR="00B8471C" w:rsidRPr="002E571A" w:rsidTr="004E076E">
        <w:trPr>
          <w:trHeight w:val="164"/>
        </w:trPr>
        <w:tc>
          <w:tcPr>
            <w:tcW w:w="582" w:type="dxa"/>
            <w:shd w:val="clear" w:color="auto" w:fill="auto"/>
            <w:noWrap/>
            <w:vAlign w:val="center"/>
          </w:tcPr>
          <w:p w:rsidR="00A627EA" w:rsidRPr="00A82A60" w:rsidRDefault="00A627EA" w:rsidP="005541C0">
            <w:r w:rsidRPr="00A82A60">
              <w:t>1</w:t>
            </w:r>
          </w:p>
        </w:tc>
        <w:tc>
          <w:tcPr>
            <w:tcW w:w="2990" w:type="dxa"/>
            <w:shd w:val="clear" w:color="auto" w:fill="auto"/>
          </w:tcPr>
          <w:p w:rsidR="00A627EA" w:rsidRPr="00A82A60" w:rsidRDefault="00852A37" w:rsidP="00A627EA">
            <w:pPr>
              <w:autoSpaceDE w:val="0"/>
              <w:rPr>
                <w:b/>
              </w:rPr>
            </w:pPr>
            <w:r w:rsidRPr="00A82A60">
              <w:t xml:space="preserve">Наличие свидетельства СРО о допуске участника закупки к работам, которые оказывают влияние на безопасность объектов капитального строительства, соответствующего по видам работ предмету закупки, с правом выполнения работ по </w:t>
            </w:r>
            <w:r w:rsidRPr="00A82A60">
              <w:lastRenderedPageBreak/>
              <w:t>организации подготовки проектной документации.</w:t>
            </w:r>
          </w:p>
        </w:tc>
        <w:tc>
          <w:tcPr>
            <w:tcW w:w="2822" w:type="dxa"/>
            <w:shd w:val="clear" w:color="auto" w:fill="auto"/>
          </w:tcPr>
          <w:p w:rsidR="00A627EA" w:rsidRPr="00A82A60" w:rsidRDefault="00484477" w:rsidP="00A627EA">
            <w:pPr>
              <w:suppressAutoHyphens/>
              <w:autoSpaceDE w:val="0"/>
              <w:ind w:left="34"/>
            </w:pPr>
            <w:r w:rsidRPr="00A82A60">
              <w:lastRenderedPageBreak/>
              <w:t>Копия действующего свидетельства СРО</w:t>
            </w:r>
          </w:p>
        </w:tc>
        <w:tc>
          <w:tcPr>
            <w:tcW w:w="1418" w:type="dxa"/>
            <w:shd w:val="clear" w:color="000000" w:fill="FFFFFF"/>
            <w:vAlign w:val="center"/>
          </w:tcPr>
          <w:p w:rsidR="00A627EA" w:rsidRPr="00A82A60" w:rsidRDefault="00B8471C" w:rsidP="005541C0">
            <w:r w:rsidRPr="00A82A60">
              <w:t>Наличие/</w:t>
            </w:r>
            <w:r w:rsidR="005936A6" w:rsidRPr="00A82A60">
              <w:t xml:space="preserve"> </w:t>
            </w:r>
            <w:r w:rsidRPr="00A82A60">
              <w:t>отсутствие</w:t>
            </w:r>
          </w:p>
        </w:tc>
        <w:tc>
          <w:tcPr>
            <w:tcW w:w="2551" w:type="dxa"/>
            <w:shd w:val="clear" w:color="auto" w:fill="auto"/>
            <w:vAlign w:val="center"/>
          </w:tcPr>
          <w:p w:rsidR="00A627EA" w:rsidRPr="00A82A60" w:rsidRDefault="00B8471C" w:rsidP="005541C0">
            <w:r w:rsidRPr="00A82A60">
              <w:t>Наличие</w:t>
            </w:r>
          </w:p>
        </w:tc>
      </w:tr>
      <w:tr w:rsidR="00B22878" w:rsidRPr="002E571A" w:rsidTr="00890C26">
        <w:trPr>
          <w:trHeight w:val="164"/>
        </w:trPr>
        <w:tc>
          <w:tcPr>
            <w:tcW w:w="582" w:type="dxa"/>
            <w:shd w:val="clear" w:color="auto" w:fill="auto"/>
            <w:noWrap/>
            <w:vAlign w:val="center"/>
          </w:tcPr>
          <w:p w:rsidR="00B22878" w:rsidRPr="00A82A60" w:rsidRDefault="00B22878" w:rsidP="005541C0">
            <w:r w:rsidRPr="00A82A60">
              <w:lastRenderedPageBreak/>
              <w:t>2</w:t>
            </w:r>
          </w:p>
        </w:tc>
        <w:tc>
          <w:tcPr>
            <w:tcW w:w="2990" w:type="dxa"/>
            <w:shd w:val="clear" w:color="auto" w:fill="auto"/>
          </w:tcPr>
          <w:p w:rsidR="00B22878" w:rsidRPr="00A82A60" w:rsidRDefault="00B22878" w:rsidP="00890C26">
            <w:pPr>
              <w:suppressAutoHyphens/>
              <w:autoSpaceDE w:val="0"/>
              <w:ind w:left="34"/>
            </w:pPr>
            <w:r w:rsidRPr="00A82A60">
              <w:t>Наличие сертифицированной системы менеджмента качества в области выполнения ПИР</w:t>
            </w:r>
          </w:p>
        </w:tc>
        <w:tc>
          <w:tcPr>
            <w:tcW w:w="2822" w:type="dxa"/>
            <w:shd w:val="clear" w:color="auto" w:fill="auto"/>
          </w:tcPr>
          <w:p w:rsidR="00B22878" w:rsidRPr="00A82A60" w:rsidRDefault="00B22878" w:rsidP="00890C26">
            <w:pPr>
              <w:tabs>
                <w:tab w:val="num" w:pos="34"/>
              </w:tabs>
              <w:suppressAutoHyphens/>
              <w:autoSpaceDE w:val="0"/>
              <w:ind w:left="34" w:hanging="34"/>
            </w:pPr>
            <w:r w:rsidRPr="00A82A60">
              <w:t>Копия свидетельства СМК ИСО 9001</w:t>
            </w:r>
          </w:p>
        </w:tc>
        <w:tc>
          <w:tcPr>
            <w:tcW w:w="1418" w:type="dxa"/>
            <w:shd w:val="clear" w:color="000000" w:fill="FFFFFF"/>
            <w:vAlign w:val="center"/>
          </w:tcPr>
          <w:p w:rsidR="00B22878" w:rsidRPr="00A82A60" w:rsidRDefault="00B22878" w:rsidP="00890C26">
            <w:r w:rsidRPr="00A82A60">
              <w:t>Наличие/ отсутствие</w:t>
            </w:r>
          </w:p>
        </w:tc>
        <w:tc>
          <w:tcPr>
            <w:tcW w:w="2551" w:type="dxa"/>
            <w:shd w:val="clear" w:color="auto" w:fill="auto"/>
            <w:vAlign w:val="center"/>
          </w:tcPr>
          <w:p w:rsidR="00B22878" w:rsidRPr="00A82A60" w:rsidRDefault="00B22878" w:rsidP="00890C26">
            <w:r w:rsidRPr="00A82A60">
              <w:t>Наличие</w:t>
            </w:r>
          </w:p>
        </w:tc>
      </w:tr>
      <w:tr w:rsidR="00B22878" w:rsidRPr="002E571A" w:rsidTr="00890C26">
        <w:trPr>
          <w:trHeight w:val="164"/>
        </w:trPr>
        <w:tc>
          <w:tcPr>
            <w:tcW w:w="582" w:type="dxa"/>
            <w:shd w:val="clear" w:color="auto" w:fill="auto"/>
            <w:noWrap/>
            <w:vAlign w:val="center"/>
          </w:tcPr>
          <w:p w:rsidR="00B22878" w:rsidRPr="00A82A60" w:rsidRDefault="00B22878" w:rsidP="005541C0">
            <w:r w:rsidRPr="00A82A60">
              <w:t>3</w:t>
            </w:r>
          </w:p>
        </w:tc>
        <w:tc>
          <w:tcPr>
            <w:tcW w:w="2990" w:type="dxa"/>
            <w:shd w:val="clear" w:color="auto" w:fill="auto"/>
            <w:vAlign w:val="center"/>
          </w:tcPr>
          <w:p w:rsidR="00B22878" w:rsidRPr="00A82A60" w:rsidRDefault="00B22878" w:rsidP="00E63683">
            <w:pPr>
              <w:suppressAutoHyphens/>
              <w:autoSpaceDE w:val="0"/>
              <w:ind w:left="34"/>
              <w:jc w:val="both"/>
            </w:pPr>
            <w:r w:rsidRPr="00A82A60">
              <w:t xml:space="preserve">Опыт работы по выполнению собственными силами проектных работ </w:t>
            </w:r>
            <w:r w:rsidR="00E63683">
              <w:t>по Интегрированной системе безопасности на объектах ТЭК</w:t>
            </w:r>
            <w:r w:rsidRPr="00A82A60">
              <w:t>.</w:t>
            </w:r>
          </w:p>
        </w:tc>
        <w:tc>
          <w:tcPr>
            <w:tcW w:w="2822" w:type="dxa"/>
            <w:shd w:val="clear" w:color="auto" w:fill="auto"/>
            <w:vAlign w:val="center"/>
          </w:tcPr>
          <w:p w:rsidR="00B22878" w:rsidRPr="00A82A60" w:rsidRDefault="00B22878" w:rsidP="00D2065B">
            <w:pPr>
              <w:suppressAutoHyphens/>
              <w:autoSpaceDE w:val="0"/>
              <w:ind w:left="34"/>
            </w:pPr>
            <w:r w:rsidRPr="00A82A60">
              <w:t xml:space="preserve">Справка о заключенных и выполненных аналогичных договорах за последние </w:t>
            </w:r>
            <w:r>
              <w:t>3</w:t>
            </w:r>
            <w:r w:rsidRPr="00A82A60">
              <w:t xml:space="preserve"> </w:t>
            </w:r>
            <w:r>
              <w:t>года, предшествующие году подачи оферты</w:t>
            </w:r>
            <w:r w:rsidRPr="00A82A60">
              <w:t xml:space="preserve"> (</w:t>
            </w:r>
            <w:r w:rsidR="00D2065B">
              <w:rPr>
                <w:iCs/>
              </w:rPr>
              <w:t>Форма</w:t>
            </w:r>
            <w:r w:rsidR="00D2065B" w:rsidRPr="00E75DB0">
              <w:rPr>
                <w:iCs/>
              </w:rPr>
              <w:t xml:space="preserve"> №</w:t>
            </w:r>
            <w:r w:rsidR="00D2065B">
              <w:rPr>
                <w:iCs/>
              </w:rPr>
              <w:t>5</w:t>
            </w:r>
            <w:r w:rsidR="00D2065B" w:rsidRPr="00E75DB0">
              <w:rPr>
                <w:iCs/>
              </w:rPr>
              <w:t xml:space="preserve"> </w:t>
            </w:r>
            <w:r w:rsidR="00D2065B">
              <w:rPr>
                <w:iCs/>
              </w:rPr>
              <w:t xml:space="preserve">приложения </w:t>
            </w:r>
            <w:r w:rsidR="00D2065B" w:rsidRPr="00E75DB0">
              <w:rPr>
                <w:iCs/>
              </w:rPr>
              <w:t>к настоящему ПДО</w:t>
            </w:r>
            <w:r w:rsidRPr="00A82A60">
              <w:t>)</w:t>
            </w:r>
          </w:p>
        </w:tc>
        <w:tc>
          <w:tcPr>
            <w:tcW w:w="1418" w:type="dxa"/>
            <w:shd w:val="clear" w:color="000000" w:fill="FFFFFF"/>
            <w:vAlign w:val="center"/>
          </w:tcPr>
          <w:p w:rsidR="00B22878" w:rsidRPr="00A82A60" w:rsidRDefault="00B22878" w:rsidP="00F208DD">
            <w:r w:rsidRPr="00A82A60">
              <w:t xml:space="preserve">Количество </w:t>
            </w:r>
            <w:r w:rsidR="00F208DD">
              <w:t>месяцев</w:t>
            </w:r>
          </w:p>
        </w:tc>
        <w:tc>
          <w:tcPr>
            <w:tcW w:w="2551" w:type="dxa"/>
            <w:shd w:val="clear" w:color="auto" w:fill="auto"/>
            <w:vAlign w:val="center"/>
          </w:tcPr>
          <w:p w:rsidR="00B22878" w:rsidRPr="00A82A60" w:rsidRDefault="00F208DD" w:rsidP="00F208DD">
            <w:r>
              <w:t>Выполнение работ н</w:t>
            </w:r>
            <w:r w:rsidR="00B22878" w:rsidRPr="00A82A60">
              <w:t xml:space="preserve">е менее </w:t>
            </w:r>
            <w:r w:rsidR="00B22878">
              <w:t>3</w:t>
            </w:r>
            <w:r w:rsidR="00B22878" w:rsidRPr="00A82A60">
              <w:t xml:space="preserve"> </w:t>
            </w:r>
            <w:r>
              <w:t>месяцев в каждом году</w:t>
            </w:r>
          </w:p>
        </w:tc>
      </w:tr>
      <w:tr w:rsidR="00B22878" w:rsidRPr="002E571A" w:rsidTr="004E076E">
        <w:trPr>
          <w:trHeight w:val="196"/>
        </w:trPr>
        <w:tc>
          <w:tcPr>
            <w:tcW w:w="582" w:type="dxa"/>
            <w:shd w:val="clear" w:color="auto" w:fill="auto"/>
            <w:noWrap/>
            <w:vAlign w:val="center"/>
          </w:tcPr>
          <w:p w:rsidR="00B22878" w:rsidRPr="00A82A60" w:rsidRDefault="00B22878" w:rsidP="005541C0">
            <w:r w:rsidRPr="00A82A60">
              <w:t>4</w:t>
            </w:r>
          </w:p>
        </w:tc>
        <w:tc>
          <w:tcPr>
            <w:tcW w:w="2990" w:type="dxa"/>
            <w:shd w:val="clear" w:color="auto" w:fill="auto"/>
            <w:vAlign w:val="center"/>
          </w:tcPr>
          <w:p w:rsidR="00B22878" w:rsidRPr="00A82A60" w:rsidRDefault="00B22878" w:rsidP="00890C26">
            <w:r w:rsidRPr="00A82A60">
              <w:t xml:space="preserve">Объем действующих обязательств контрагента (ПИР)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(ПИР)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принятых Заказчиком работ. </w:t>
            </w:r>
          </w:p>
        </w:tc>
        <w:tc>
          <w:tcPr>
            <w:tcW w:w="2822" w:type="dxa"/>
            <w:shd w:val="clear" w:color="auto" w:fill="auto"/>
            <w:vAlign w:val="center"/>
          </w:tcPr>
          <w:p w:rsidR="00B22878" w:rsidRPr="00A82A60" w:rsidRDefault="00B22878" w:rsidP="00890C26">
            <w:pPr>
              <w:jc w:val="center"/>
            </w:pPr>
            <w:r w:rsidRPr="00A82A60">
              <w:t>Справка (в свободной форме за подписью руководителя организации и заверенная печатью организации) с информацией:</w:t>
            </w:r>
          </w:p>
          <w:p w:rsidR="00B22878" w:rsidRPr="00A82A60" w:rsidRDefault="00B22878" w:rsidP="00890C26">
            <w:pPr>
              <w:jc w:val="center"/>
            </w:pPr>
            <w:r w:rsidRPr="00A82A60">
              <w:t>-  объемы действующих обязательств контрагента (ПИР) в денежном выражении перед ОАО «Славнефть-ЯНОС», ОАО «НК «Роснефть», ОАО «Газпром нефть»;</w:t>
            </w:r>
          </w:p>
          <w:p w:rsidR="00B22878" w:rsidRPr="00A82A60" w:rsidRDefault="00B22878" w:rsidP="00890C26">
            <w:pPr>
              <w:jc w:val="center"/>
              <w:rPr>
                <w:color w:val="FF0000"/>
              </w:rPr>
            </w:pPr>
            <w:r w:rsidRPr="00A82A60">
              <w:t>- среднегодовой объем выполненных работ (ПИР) за последние 3 года (предшествующие году подачи оферты)</w:t>
            </w:r>
            <w:r w:rsidRPr="00A82A60">
              <w:rPr>
                <w:color w:val="FF0000"/>
              </w:rPr>
              <w:t xml:space="preserve">  </w:t>
            </w:r>
          </w:p>
        </w:tc>
        <w:tc>
          <w:tcPr>
            <w:tcW w:w="1418" w:type="dxa"/>
            <w:shd w:val="clear" w:color="000000" w:fill="FFFFFF"/>
            <w:vAlign w:val="center"/>
          </w:tcPr>
          <w:p w:rsidR="00B22878" w:rsidRPr="00A82A60" w:rsidRDefault="00B22878" w:rsidP="00890C26">
            <w:pPr>
              <w:jc w:val="center"/>
            </w:pPr>
            <w:r w:rsidRPr="00A82A60">
              <w:t>руб. с НДС</w:t>
            </w:r>
          </w:p>
        </w:tc>
        <w:tc>
          <w:tcPr>
            <w:tcW w:w="2551" w:type="dxa"/>
            <w:shd w:val="clear" w:color="000000" w:fill="FFFFFF"/>
            <w:vAlign w:val="center"/>
          </w:tcPr>
          <w:p w:rsidR="00B22878" w:rsidRPr="00A82A60" w:rsidRDefault="00B22878" w:rsidP="00890C26">
            <w:pPr>
              <w:jc w:val="center"/>
            </w:pPr>
            <w:r w:rsidRPr="00A82A60">
              <w:t xml:space="preserve">*V1&lt; V2 - V3   </w:t>
            </w:r>
          </w:p>
          <w:p w:rsidR="00B22878" w:rsidRPr="00A82A60" w:rsidRDefault="00B22878" w:rsidP="00890C26">
            <w:pPr>
              <w:jc w:val="center"/>
            </w:pPr>
            <w:r w:rsidRPr="00A82A60">
              <w:t xml:space="preserve">                                         </w:t>
            </w:r>
          </w:p>
          <w:p w:rsidR="00B22878" w:rsidRPr="00A82A60" w:rsidRDefault="00B22878" w:rsidP="00890C26">
            <w:pPr>
              <w:jc w:val="center"/>
            </w:pPr>
            <w:r w:rsidRPr="00A82A60">
              <w:t xml:space="preserve">V1 -  объем действующих обязательств контрагента в пределах плановых сроков выполнения работ по предмету закупки; </w:t>
            </w:r>
          </w:p>
          <w:p w:rsidR="00B22878" w:rsidRPr="00A82A60" w:rsidRDefault="00B22878" w:rsidP="00890C26">
            <w:pPr>
              <w:jc w:val="center"/>
            </w:pPr>
          </w:p>
          <w:p w:rsidR="00B22878" w:rsidRPr="00A82A60" w:rsidRDefault="00B22878" w:rsidP="00890C26">
            <w:pPr>
              <w:jc w:val="center"/>
            </w:pPr>
            <w:r w:rsidRPr="00A82A60">
              <w:t>V2 - 2х кратный среднегодовой объем работ выполненных за последние 3 года;</w:t>
            </w:r>
          </w:p>
          <w:p w:rsidR="00B22878" w:rsidRPr="00A82A60" w:rsidRDefault="00B22878" w:rsidP="00890C26">
            <w:pPr>
              <w:jc w:val="center"/>
            </w:pPr>
          </w:p>
          <w:p w:rsidR="00B22878" w:rsidRPr="00A82A60" w:rsidRDefault="00B22878" w:rsidP="00890C26">
            <w:pPr>
              <w:jc w:val="center"/>
            </w:pPr>
            <w:r w:rsidRPr="00A82A60">
              <w:t>V3 – плановая стоимость работ.</w:t>
            </w:r>
          </w:p>
        </w:tc>
      </w:tr>
      <w:tr w:rsidR="00B22878" w:rsidRPr="002E571A" w:rsidTr="004E076E">
        <w:trPr>
          <w:trHeight w:val="196"/>
        </w:trPr>
        <w:tc>
          <w:tcPr>
            <w:tcW w:w="582" w:type="dxa"/>
            <w:shd w:val="clear" w:color="auto" w:fill="auto"/>
            <w:noWrap/>
            <w:vAlign w:val="center"/>
          </w:tcPr>
          <w:p w:rsidR="00B22878" w:rsidRPr="00A82A60" w:rsidRDefault="00B22878" w:rsidP="004E076E">
            <w:r w:rsidRPr="00A82A60">
              <w:t>5</w:t>
            </w:r>
          </w:p>
        </w:tc>
        <w:tc>
          <w:tcPr>
            <w:tcW w:w="2990" w:type="dxa"/>
            <w:shd w:val="clear" w:color="auto" w:fill="auto"/>
            <w:vAlign w:val="center"/>
          </w:tcPr>
          <w:p w:rsidR="00B22878" w:rsidRPr="00A82A60" w:rsidRDefault="00B22878" w:rsidP="00890C26">
            <w:r w:rsidRPr="00A82A60">
              <w:t>Среднегодовой оборот участника закупки по выполнению ПИР за последние 3 года (предшествующие году подачи оферты).</w:t>
            </w:r>
          </w:p>
          <w:p w:rsidR="00B22878" w:rsidRPr="00A82A60" w:rsidRDefault="00B22878" w:rsidP="00890C26"/>
        </w:tc>
        <w:tc>
          <w:tcPr>
            <w:tcW w:w="2822" w:type="dxa"/>
            <w:shd w:val="clear" w:color="auto" w:fill="auto"/>
            <w:vAlign w:val="center"/>
          </w:tcPr>
          <w:p w:rsidR="00B22878" w:rsidRPr="00A82A60" w:rsidRDefault="00B22878" w:rsidP="00890C26">
            <w:pPr>
              <w:numPr>
                <w:ilvl w:val="0"/>
                <w:numId w:val="30"/>
              </w:numPr>
              <w:ind w:left="318"/>
            </w:pPr>
            <w:r w:rsidRPr="00A82A60">
              <w:t>Справка о среднегодовом обороте участника закупки по выполнению ПИР за последние 3 года, предшествующие году подачи оферты.</w:t>
            </w:r>
          </w:p>
          <w:p w:rsidR="00B22878" w:rsidRPr="00A82A60" w:rsidRDefault="00B22878" w:rsidP="00890C26">
            <w:pPr>
              <w:ind w:left="318"/>
            </w:pPr>
          </w:p>
          <w:p w:rsidR="00B22878" w:rsidRPr="00A82A60" w:rsidRDefault="00B22878" w:rsidP="00890C26">
            <w:pPr>
              <w:numPr>
                <w:ilvl w:val="0"/>
                <w:numId w:val="30"/>
              </w:numPr>
              <w:ind w:left="318"/>
            </w:pPr>
            <w:r w:rsidRPr="00A82A60">
              <w:t xml:space="preserve">Заверенная копия «Отчета о прибылях и убытках» за последние 3 года, предшествующие </w:t>
            </w:r>
            <w:r w:rsidRPr="00A82A60">
              <w:lastRenderedPageBreak/>
              <w:t>году подачи оферты.</w:t>
            </w:r>
          </w:p>
        </w:tc>
        <w:tc>
          <w:tcPr>
            <w:tcW w:w="1418" w:type="dxa"/>
            <w:shd w:val="clear" w:color="000000" w:fill="FFFFFF"/>
            <w:vAlign w:val="center"/>
          </w:tcPr>
          <w:p w:rsidR="00B22878" w:rsidRPr="00A82A60" w:rsidRDefault="00B22878" w:rsidP="00890C26">
            <w:pPr>
              <w:jc w:val="center"/>
            </w:pPr>
            <w:r w:rsidRPr="00A82A60">
              <w:lastRenderedPageBreak/>
              <w:t>руб. с НДС</w:t>
            </w:r>
          </w:p>
        </w:tc>
        <w:tc>
          <w:tcPr>
            <w:tcW w:w="2551" w:type="dxa"/>
            <w:shd w:val="clear" w:color="000000" w:fill="FFFFFF"/>
            <w:vAlign w:val="center"/>
          </w:tcPr>
          <w:p w:rsidR="00B22878" w:rsidRPr="00B22878" w:rsidRDefault="00B22878" w:rsidP="00890C26">
            <w:pPr>
              <w:jc w:val="center"/>
            </w:pPr>
            <w:r w:rsidRPr="00B22878">
              <w:t>Среднегодовой оборот участника закупки по выполнению ПИР за последние 3 года должен быть не ниже 90% от плановой стоимости  работ/услуг по предмету закупки (согласно Заявке Заказчика)</w:t>
            </w:r>
          </w:p>
          <w:p w:rsidR="00B22878" w:rsidRPr="00A82A60" w:rsidRDefault="00B22878" w:rsidP="00890C26">
            <w:pPr>
              <w:jc w:val="center"/>
            </w:pPr>
          </w:p>
        </w:tc>
      </w:tr>
      <w:tr w:rsidR="00593D78" w:rsidRPr="002E571A" w:rsidTr="007958E6">
        <w:trPr>
          <w:trHeight w:val="6071"/>
        </w:trPr>
        <w:tc>
          <w:tcPr>
            <w:tcW w:w="582" w:type="dxa"/>
            <w:shd w:val="clear" w:color="auto" w:fill="auto"/>
            <w:noWrap/>
            <w:vAlign w:val="center"/>
          </w:tcPr>
          <w:p w:rsidR="00593D78" w:rsidRPr="00A82A60" w:rsidRDefault="00593D78" w:rsidP="004E076E">
            <w:r>
              <w:lastRenderedPageBreak/>
              <w:t>6</w:t>
            </w:r>
          </w:p>
        </w:tc>
        <w:tc>
          <w:tcPr>
            <w:tcW w:w="2990" w:type="dxa"/>
            <w:shd w:val="clear" w:color="auto" w:fill="auto"/>
            <w:vAlign w:val="center"/>
          </w:tcPr>
          <w:p w:rsidR="00593D78" w:rsidRPr="00A82A60" w:rsidRDefault="00593D78" w:rsidP="004E076E">
            <w:pPr>
              <w:autoSpaceDE w:val="0"/>
            </w:pPr>
            <w:r w:rsidRPr="00B22878">
              <w:t>Наличие в штате организации не менее 2 профильных специалистов для разработки каждого из разделов проекта, предусмотренного Заданием на проектирование.</w:t>
            </w:r>
          </w:p>
        </w:tc>
        <w:tc>
          <w:tcPr>
            <w:tcW w:w="2822" w:type="dxa"/>
            <w:shd w:val="clear" w:color="auto" w:fill="auto"/>
            <w:vAlign w:val="center"/>
          </w:tcPr>
          <w:p w:rsidR="00593D78" w:rsidRPr="00A82A60" w:rsidRDefault="00593D78" w:rsidP="00852A37">
            <w:pPr>
              <w:jc w:val="both"/>
            </w:pPr>
            <w:r>
              <w:t xml:space="preserve">1. </w:t>
            </w: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Pr>
                <w:iCs/>
              </w:rPr>
              <w:t>Форма</w:t>
            </w:r>
            <w:r w:rsidRPr="00E75DB0">
              <w:rPr>
                <w:iCs/>
              </w:rPr>
              <w:t xml:space="preserve"> №</w:t>
            </w:r>
            <w:r>
              <w:rPr>
                <w:iCs/>
              </w:rPr>
              <w:t>6</w:t>
            </w:r>
            <w:r w:rsidRPr="00E75DB0">
              <w:rPr>
                <w:iCs/>
              </w:rPr>
              <w:t xml:space="preserve"> </w:t>
            </w:r>
            <w:r>
              <w:rPr>
                <w:iCs/>
              </w:rPr>
              <w:t xml:space="preserve">приложения </w:t>
            </w:r>
            <w:r w:rsidRPr="00E75DB0">
              <w:rPr>
                <w:iCs/>
              </w:rPr>
              <w:t>к настоящему ПДО</w:t>
            </w:r>
            <w:r w:rsidRPr="00A82A60">
              <w:t>), заверенная отделом кадров организации.</w:t>
            </w:r>
          </w:p>
          <w:p w:rsidR="00593D78" w:rsidRPr="00A82A60" w:rsidRDefault="00593D78" w:rsidP="00852A37">
            <w:r>
              <w:t xml:space="preserve">2. </w:t>
            </w:r>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p>
        </w:tc>
        <w:tc>
          <w:tcPr>
            <w:tcW w:w="1418" w:type="dxa"/>
            <w:shd w:val="clear" w:color="000000" w:fill="FFFFFF"/>
            <w:vAlign w:val="center"/>
          </w:tcPr>
          <w:p w:rsidR="00593D78" w:rsidRPr="00A82A60" w:rsidRDefault="00593D78" w:rsidP="0096453A">
            <w:pPr>
              <w:jc w:val="center"/>
            </w:pPr>
            <w:r w:rsidRPr="00A82A60">
              <w:t>чел.</w:t>
            </w:r>
          </w:p>
        </w:tc>
        <w:tc>
          <w:tcPr>
            <w:tcW w:w="2551" w:type="dxa"/>
            <w:shd w:val="clear" w:color="000000" w:fill="FFFFFF"/>
            <w:vAlign w:val="center"/>
          </w:tcPr>
          <w:p w:rsidR="00593D78" w:rsidRPr="00A82A60" w:rsidRDefault="00593D78" w:rsidP="004E076E">
            <w:r w:rsidRPr="00B22878">
              <w:t>не менее 2 человек на каждый раздел документации</w:t>
            </w:r>
          </w:p>
        </w:tc>
      </w:tr>
      <w:tr w:rsidR="00B22878" w:rsidRPr="002E571A" w:rsidTr="004E076E">
        <w:trPr>
          <w:trHeight w:val="196"/>
        </w:trPr>
        <w:tc>
          <w:tcPr>
            <w:tcW w:w="582" w:type="dxa"/>
            <w:shd w:val="clear" w:color="auto" w:fill="auto"/>
            <w:noWrap/>
            <w:vAlign w:val="center"/>
          </w:tcPr>
          <w:p w:rsidR="00B22878" w:rsidRPr="00A82A60" w:rsidRDefault="005340AE" w:rsidP="004E076E">
            <w:r>
              <w:t>7</w:t>
            </w:r>
          </w:p>
        </w:tc>
        <w:tc>
          <w:tcPr>
            <w:tcW w:w="2990" w:type="dxa"/>
            <w:shd w:val="clear" w:color="auto" w:fill="auto"/>
            <w:vAlign w:val="center"/>
          </w:tcPr>
          <w:p w:rsidR="00B22878" w:rsidRPr="00AE749A" w:rsidRDefault="00AE749A" w:rsidP="005541C0">
            <w:r w:rsidRPr="00AE749A">
              <w:t>Наличие главного специалиста (ГИП, менеджер проекта) для выполнения работ по предмету закупки с опытом работы по аналогичным проектам не менее 3 лет.</w:t>
            </w:r>
          </w:p>
        </w:tc>
        <w:tc>
          <w:tcPr>
            <w:tcW w:w="2822" w:type="dxa"/>
            <w:shd w:val="clear" w:color="auto" w:fill="auto"/>
            <w:vAlign w:val="center"/>
          </w:tcPr>
          <w:p w:rsidR="00B22878" w:rsidRDefault="00AE749A" w:rsidP="005541C0">
            <w:r>
              <w:t xml:space="preserve">1. </w:t>
            </w: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D2065B">
              <w:rPr>
                <w:iCs/>
              </w:rPr>
              <w:t>Форма</w:t>
            </w:r>
            <w:r w:rsidR="00D2065B" w:rsidRPr="00E75DB0">
              <w:rPr>
                <w:iCs/>
              </w:rPr>
              <w:t xml:space="preserve"> №</w:t>
            </w:r>
            <w:r w:rsidR="00D2065B">
              <w:rPr>
                <w:iCs/>
              </w:rPr>
              <w:t>6</w:t>
            </w:r>
            <w:r w:rsidR="00D2065B" w:rsidRPr="00E75DB0">
              <w:rPr>
                <w:iCs/>
              </w:rPr>
              <w:t xml:space="preserve"> </w:t>
            </w:r>
            <w:r w:rsidR="00D2065B">
              <w:rPr>
                <w:iCs/>
              </w:rPr>
              <w:t xml:space="preserve">приложения </w:t>
            </w:r>
            <w:r w:rsidR="00D2065B" w:rsidRPr="00E75DB0">
              <w:rPr>
                <w:iCs/>
              </w:rPr>
              <w:t>к настоящему ПДО</w:t>
            </w:r>
            <w:r w:rsidRPr="00A82A60">
              <w:t>)</w:t>
            </w:r>
            <w:r>
              <w:t>.</w:t>
            </w:r>
          </w:p>
          <w:p w:rsidR="00AE749A" w:rsidRPr="00AE749A" w:rsidRDefault="00AE749A" w:rsidP="00D2065B">
            <w:r w:rsidRPr="00AE749A">
              <w:t>2. Справка о выполненных ГИП (менеджером проектов) аналогичных договорах за последние 3 года (</w:t>
            </w:r>
            <w:r w:rsidR="00D2065B">
              <w:rPr>
                <w:iCs/>
              </w:rPr>
              <w:t>Форма</w:t>
            </w:r>
            <w:r w:rsidR="00D2065B" w:rsidRPr="00E75DB0">
              <w:rPr>
                <w:iCs/>
              </w:rPr>
              <w:t xml:space="preserve"> №</w:t>
            </w:r>
            <w:r w:rsidR="00D2065B">
              <w:rPr>
                <w:iCs/>
              </w:rPr>
              <w:t>7</w:t>
            </w:r>
            <w:r w:rsidR="00D2065B" w:rsidRPr="00E75DB0">
              <w:rPr>
                <w:iCs/>
              </w:rPr>
              <w:t xml:space="preserve"> </w:t>
            </w:r>
            <w:r w:rsidR="00D2065B">
              <w:rPr>
                <w:iCs/>
              </w:rPr>
              <w:t xml:space="preserve">приложения </w:t>
            </w:r>
            <w:r w:rsidR="00D2065B" w:rsidRPr="00E75DB0">
              <w:rPr>
                <w:iCs/>
              </w:rPr>
              <w:t>к настоящему ПДО</w:t>
            </w:r>
            <w:r w:rsidRPr="00AE749A">
              <w:t>) за подписью руководителя организации</w:t>
            </w:r>
            <w:r>
              <w:t>.</w:t>
            </w:r>
          </w:p>
        </w:tc>
        <w:tc>
          <w:tcPr>
            <w:tcW w:w="1418" w:type="dxa"/>
            <w:shd w:val="clear" w:color="000000" w:fill="FFFFFF"/>
            <w:vAlign w:val="center"/>
          </w:tcPr>
          <w:p w:rsidR="00B22878" w:rsidRPr="00A82A60" w:rsidRDefault="00B22878" w:rsidP="0096453A">
            <w:pPr>
              <w:jc w:val="center"/>
            </w:pPr>
            <w:r w:rsidRPr="00A82A60">
              <w:t>чел./лет</w:t>
            </w:r>
          </w:p>
        </w:tc>
        <w:tc>
          <w:tcPr>
            <w:tcW w:w="2551" w:type="dxa"/>
            <w:shd w:val="clear" w:color="000000" w:fill="FFFFFF"/>
            <w:vAlign w:val="center"/>
          </w:tcPr>
          <w:p w:rsidR="00B22878" w:rsidRPr="00A82A60" w:rsidRDefault="00B22878" w:rsidP="005541C0">
            <w:r w:rsidRPr="00A82A60">
              <w:t>не менее 1 человека с опытом работы по аналогичным проектам не менее 3 лет</w:t>
            </w:r>
          </w:p>
        </w:tc>
      </w:tr>
      <w:tr w:rsidR="00B22878" w:rsidRPr="002E571A" w:rsidTr="004E076E">
        <w:trPr>
          <w:trHeight w:val="196"/>
        </w:trPr>
        <w:tc>
          <w:tcPr>
            <w:tcW w:w="582" w:type="dxa"/>
            <w:shd w:val="clear" w:color="auto" w:fill="auto"/>
            <w:noWrap/>
            <w:vAlign w:val="center"/>
          </w:tcPr>
          <w:p w:rsidR="00B22878" w:rsidRPr="00A82A60" w:rsidRDefault="005340AE" w:rsidP="004E076E">
            <w:r>
              <w:t>8</w:t>
            </w:r>
          </w:p>
        </w:tc>
        <w:tc>
          <w:tcPr>
            <w:tcW w:w="2990" w:type="dxa"/>
            <w:shd w:val="clear" w:color="auto" w:fill="auto"/>
            <w:vAlign w:val="center"/>
          </w:tcPr>
          <w:p w:rsidR="00B22878" w:rsidRPr="00A82A60" w:rsidRDefault="00B22878" w:rsidP="004E076E">
            <w:r w:rsidRPr="00A82A60">
              <w:t xml:space="preserve">Наличие обязательства подрядной организации привлекать к работам на территории ОАО </w:t>
            </w:r>
            <w:r w:rsidR="005340AE">
              <w:t>«</w:t>
            </w:r>
            <w:r w:rsidRPr="00A82A60">
              <w:t>Славнефть-ЯНОС</w:t>
            </w:r>
            <w:r w:rsidR="005340AE">
              <w:t>»</w:t>
            </w:r>
            <w:r w:rsidRPr="00A82A60">
              <w:t xml:space="preserve"> только работников, являющихся гражданами Российской Федерации </w:t>
            </w:r>
          </w:p>
          <w:p w:rsidR="00B22878" w:rsidRPr="00A82A60" w:rsidRDefault="00B22878" w:rsidP="005340AE">
            <w:r w:rsidRPr="00A82A60">
              <w:t xml:space="preserve">(Посещение ОАО </w:t>
            </w:r>
            <w:r w:rsidR="005340AE">
              <w:t>«</w:t>
            </w:r>
            <w:r w:rsidRPr="00A82A60">
              <w:t>Славнефть-ЯНОС</w:t>
            </w:r>
            <w:r w:rsidR="005340AE">
              <w:t>»</w:t>
            </w:r>
            <w:r w:rsidRPr="00A82A60">
              <w:t xml:space="preserve"> </w:t>
            </w:r>
            <w:r w:rsidRPr="00A82A60">
              <w:lastRenderedPageBreak/>
              <w:t>иностранными гражданами возможно в исключительных случаях при наличии согласования Заказчика, либо если это предусмотрено Заданием на проектирование).</w:t>
            </w:r>
          </w:p>
        </w:tc>
        <w:tc>
          <w:tcPr>
            <w:tcW w:w="2822" w:type="dxa"/>
            <w:shd w:val="clear" w:color="auto" w:fill="auto"/>
            <w:vAlign w:val="center"/>
          </w:tcPr>
          <w:p w:rsidR="00B22878" w:rsidRPr="00A82A60" w:rsidRDefault="00B22878" w:rsidP="005340AE">
            <w:r w:rsidRPr="00A82A60">
              <w:lastRenderedPageBreak/>
              <w:t xml:space="preserve">Письмо об обязательстве привлекать к работам на территории ОАО </w:t>
            </w:r>
            <w:r w:rsidR="005340AE">
              <w:t>«</w:t>
            </w:r>
            <w:r w:rsidRPr="00A82A60">
              <w:t>Славнефть-ЯНОС</w:t>
            </w:r>
            <w:r w:rsidR="005340AE">
              <w:t>»</w:t>
            </w:r>
            <w:r w:rsidRPr="00A82A60">
              <w:t xml:space="preserve"> только работников, являющихся гражданами Российской Федерации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5340AE" w:rsidP="00AE749A">
            <w:r>
              <w:lastRenderedPageBreak/>
              <w:t>9</w:t>
            </w:r>
          </w:p>
        </w:tc>
        <w:tc>
          <w:tcPr>
            <w:tcW w:w="2990" w:type="dxa"/>
            <w:shd w:val="clear" w:color="auto" w:fill="auto"/>
            <w:vAlign w:val="center"/>
          </w:tcPr>
          <w:p w:rsidR="00B22878" w:rsidRPr="00A82A60" w:rsidRDefault="00B22878" w:rsidP="004E076E">
            <w:r w:rsidRPr="00A82A60">
              <w:t>Возможность внепланового прибытия специалистов подрядчика (субподрядчика) на объект проектирования по письменному запросу Заказчика в течение 2-х суток.</w:t>
            </w:r>
          </w:p>
        </w:tc>
        <w:tc>
          <w:tcPr>
            <w:tcW w:w="2822" w:type="dxa"/>
            <w:shd w:val="clear" w:color="auto" w:fill="auto"/>
            <w:vAlign w:val="center"/>
          </w:tcPr>
          <w:p w:rsidR="00B22878" w:rsidRPr="00A82A60" w:rsidRDefault="00B22878" w:rsidP="004E076E">
            <w:r w:rsidRPr="00A82A60">
              <w:t>Письмо о возможности выполнения данных требований с указанием сведений о местах расположения офиса (филиалов) и транспортной доступности за подписью руководителя организации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5340AE">
            <w:r w:rsidRPr="00A82A60">
              <w:t>1</w:t>
            </w:r>
            <w:r w:rsidR="005340AE">
              <w:t>0</w:t>
            </w:r>
          </w:p>
        </w:tc>
        <w:tc>
          <w:tcPr>
            <w:tcW w:w="2990" w:type="dxa"/>
            <w:shd w:val="clear" w:color="auto" w:fill="auto"/>
            <w:vAlign w:val="center"/>
          </w:tcPr>
          <w:p w:rsidR="00B22878" w:rsidRPr="00A82A60" w:rsidRDefault="00B22878" w:rsidP="004E076E">
            <w:r w:rsidRPr="00A82A60">
              <w:t>Готовность выполнить не менее 80% работ собственными силами (в % от стоимости оферты).</w:t>
            </w:r>
          </w:p>
        </w:tc>
        <w:tc>
          <w:tcPr>
            <w:tcW w:w="2822" w:type="dxa"/>
            <w:shd w:val="clear" w:color="auto" w:fill="auto"/>
            <w:vAlign w:val="center"/>
          </w:tcPr>
          <w:p w:rsidR="00B22878" w:rsidRPr="00A82A60" w:rsidRDefault="00B22878" w:rsidP="004E076E">
            <w:r w:rsidRPr="00A82A60">
              <w:t>Письмо о готовности выполнить не менее 80% работ собственными силами (в % от стоимости оферты).</w:t>
            </w:r>
          </w:p>
        </w:tc>
        <w:tc>
          <w:tcPr>
            <w:tcW w:w="1418" w:type="dxa"/>
            <w:shd w:val="clear" w:color="000000" w:fill="FFFFFF"/>
            <w:vAlign w:val="center"/>
          </w:tcPr>
          <w:p w:rsidR="00B22878" w:rsidRPr="00A82A60" w:rsidRDefault="00B22878" w:rsidP="004E076E">
            <w:pPr>
              <w:jc w:val="center"/>
            </w:pPr>
            <w:r w:rsidRPr="00A82A60">
              <w:t>%</w:t>
            </w:r>
          </w:p>
        </w:tc>
        <w:tc>
          <w:tcPr>
            <w:tcW w:w="2551" w:type="dxa"/>
            <w:shd w:val="clear" w:color="000000" w:fill="FFFFFF"/>
            <w:vAlign w:val="center"/>
          </w:tcPr>
          <w:p w:rsidR="00B22878" w:rsidRPr="00A82A60" w:rsidRDefault="00B22878" w:rsidP="004E076E">
            <w:pPr>
              <w:jc w:val="center"/>
            </w:pPr>
            <w:r w:rsidRPr="00A82A60">
              <w:t>не менее 80%</w:t>
            </w:r>
          </w:p>
        </w:tc>
      </w:tr>
      <w:tr w:rsidR="00B22878" w:rsidRPr="002E571A" w:rsidTr="004E076E">
        <w:trPr>
          <w:trHeight w:val="196"/>
        </w:trPr>
        <w:tc>
          <w:tcPr>
            <w:tcW w:w="582" w:type="dxa"/>
            <w:shd w:val="clear" w:color="auto" w:fill="auto"/>
            <w:noWrap/>
            <w:vAlign w:val="center"/>
          </w:tcPr>
          <w:p w:rsidR="00B22878" w:rsidRPr="00A82A60" w:rsidRDefault="00B22878" w:rsidP="005340AE">
            <w:r w:rsidRPr="00A82A60">
              <w:t>1</w:t>
            </w:r>
            <w:r w:rsidR="005340AE">
              <w:t>1</w:t>
            </w:r>
          </w:p>
        </w:tc>
        <w:tc>
          <w:tcPr>
            <w:tcW w:w="2990" w:type="dxa"/>
            <w:shd w:val="clear" w:color="auto" w:fill="auto"/>
            <w:vAlign w:val="center"/>
          </w:tcPr>
          <w:p w:rsidR="00B22878" w:rsidRPr="00A82A60" w:rsidRDefault="00B22878" w:rsidP="005340AE">
            <w:r w:rsidRPr="00A82A60">
              <w:t xml:space="preserve">Готовность разработать рабочую документацию с использованием системы автоматизированного проектирования (САПР) и смет в программном комплексе </w:t>
            </w:r>
            <w:r w:rsidR="005340AE">
              <w:t>«</w:t>
            </w:r>
            <w:r w:rsidRPr="00A82A60">
              <w:t>Смета-Багира</w:t>
            </w:r>
            <w:r w:rsidR="005340AE">
              <w:t>»</w:t>
            </w:r>
            <w:r>
              <w:t xml:space="preserve"> с учётом выходящих обновлений базы ГЭНС, ФЭР 2001г. и программного комплекса.</w:t>
            </w:r>
          </w:p>
        </w:tc>
        <w:tc>
          <w:tcPr>
            <w:tcW w:w="2822" w:type="dxa"/>
            <w:shd w:val="clear" w:color="auto" w:fill="auto"/>
            <w:vAlign w:val="center"/>
          </w:tcPr>
          <w:p w:rsidR="00B22878" w:rsidRPr="00A82A60" w:rsidRDefault="00B22878" w:rsidP="005340AE">
            <w:r w:rsidRPr="00A82A60">
              <w:t xml:space="preserve">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w:t>
            </w:r>
            <w:r w:rsidR="005340AE">
              <w:t>«</w:t>
            </w:r>
            <w:r w:rsidRPr="00A82A60">
              <w:t>Смета-Багира</w:t>
            </w:r>
            <w:r w:rsidR="005340AE">
              <w:t>»</w:t>
            </w:r>
            <w:r>
              <w:t xml:space="preserve"> (с указанием перечня имеющегося в наличии программного обеспечения)</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5340AE">
            <w:r w:rsidRPr="00A82A60">
              <w:t>1</w:t>
            </w:r>
            <w:r w:rsidR="005340AE">
              <w:t>2</w:t>
            </w:r>
          </w:p>
        </w:tc>
        <w:tc>
          <w:tcPr>
            <w:tcW w:w="2990" w:type="dxa"/>
            <w:shd w:val="clear" w:color="auto" w:fill="auto"/>
            <w:vAlign w:val="center"/>
          </w:tcPr>
          <w:p w:rsidR="00B22878" w:rsidRPr="00A82A60" w:rsidRDefault="00B22878" w:rsidP="004E076E">
            <w:r w:rsidRPr="0093519C">
              <w:t>Отсутствие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2822" w:type="dxa"/>
            <w:shd w:val="clear" w:color="auto" w:fill="auto"/>
            <w:vAlign w:val="center"/>
          </w:tcPr>
          <w:p w:rsidR="00B22878" w:rsidRPr="00A82A60" w:rsidRDefault="00B22878" w:rsidP="004E076E">
            <w:pPr>
              <w:jc w:val="center"/>
            </w:pPr>
            <w:r w:rsidRPr="00A82A6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r w:rsidR="00B22878" w:rsidRPr="002E571A" w:rsidTr="004E076E">
        <w:trPr>
          <w:trHeight w:val="196"/>
        </w:trPr>
        <w:tc>
          <w:tcPr>
            <w:tcW w:w="582" w:type="dxa"/>
            <w:shd w:val="clear" w:color="auto" w:fill="auto"/>
            <w:noWrap/>
            <w:vAlign w:val="center"/>
          </w:tcPr>
          <w:p w:rsidR="00B22878" w:rsidRPr="00A82A60" w:rsidRDefault="00B22878" w:rsidP="005340AE">
            <w:r>
              <w:t>1</w:t>
            </w:r>
            <w:r w:rsidR="005340AE">
              <w:t>3</w:t>
            </w:r>
          </w:p>
        </w:tc>
        <w:tc>
          <w:tcPr>
            <w:tcW w:w="2990" w:type="dxa"/>
            <w:shd w:val="clear" w:color="auto" w:fill="auto"/>
            <w:vAlign w:val="center"/>
          </w:tcPr>
          <w:p w:rsidR="00B22878" w:rsidRPr="00A82A60" w:rsidRDefault="00B22878" w:rsidP="004E076E">
            <w:r w:rsidRPr="00A82A60">
              <w:t xml:space="preserve">Отсутствие в течение последних 2 (двух) лет случаев судебных </w:t>
            </w:r>
            <w:r w:rsidRPr="00A82A60">
              <w:lastRenderedPageBreak/>
              <w:t>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822" w:type="dxa"/>
            <w:shd w:val="clear" w:color="auto" w:fill="auto"/>
            <w:vAlign w:val="center"/>
          </w:tcPr>
          <w:p w:rsidR="00B22878" w:rsidRPr="00A82A60" w:rsidRDefault="00B22878" w:rsidP="004E076E">
            <w:pPr>
              <w:jc w:val="center"/>
            </w:pPr>
            <w:r w:rsidRPr="00A82A60">
              <w:lastRenderedPageBreak/>
              <w:t xml:space="preserve">Письмо (в свободной форме) за подписью руководителя </w:t>
            </w:r>
            <w:r w:rsidRPr="00A82A60">
              <w:lastRenderedPageBreak/>
              <w:t>организации и заверенная печатью организации</w:t>
            </w:r>
          </w:p>
        </w:tc>
        <w:tc>
          <w:tcPr>
            <w:tcW w:w="1418" w:type="dxa"/>
            <w:shd w:val="clear" w:color="000000" w:fill="FFFFFF"/>
            <w:vAlign w:val="center"/>
          </w:tcPr>
          <w:p w:rsidR="00B22878" w:rsidRPr="00A82A60" w:rsidRDefault="00B22878" w:rsidP="004E076E">
            <w:pPr>
              <w:jc w:val="center"/>
            </w:pPr>
            <w:r w:rsidRPr="00A82A60">
              <w:lastRenderedPageBreak/>
              <w:t>Наличие/ Отсутствие</w:t>
            </w:r>
          </w:p>
        </w:tc>
        <w:tc>
          <w:tcPr>
            <w:tcW w:w="2551" w:type="dxa"/>
            <w:shd w:val="clear" w:color="000000" w:fill="FFFFFF"/>
            <w:vAlign w:val="center"/>
          </w:tcPr>
          <w:p w:rsidR="00B22878" w:rsidRPr="00A82A60" w:rsidRDefault="00B22878" w:rsidP="004E076E">
            <w:pPr>
              <w:jc w:val="center"/>
            </w:pPr>
            <w:r w:rsidRPr="00A82A60">
              <w:t>Отсутствие</w:t>
            </w:r>
          </w:p>
        </w:tc>
      </w:tr>
      <w:tr w:rsidR="00B22878" w:rsidRPr="002E571A" w:rsidTr="004E076E">
        <w:trPr>
          <w:trHeight w:val="196"/>
        </w:trPr>
        <w:tc>
          <w:tcPr>
            <w:tcW w:w="582" w:type="dxa"/>
            <w:shd w:val="clear" w:color="auto" w:fill="auto"/>
            <w:noWrap/>
            <w:vAlign w:val="center"/>
          </w:tcPr>
          <w:p w:rsidR="00B22878" w:rsidRPr="00A82A60" w:rsidRDefault="00B22878" w:rsidP="005340AE">
            <w:r>
              <w:lastRenderedPageBreak/>
              <w:t>1</w:t>
            </w:r>
            <w:r w:rsidR="005340AE">
              <w:t>4</w:t>
            </w:r>
          </w:p>
        </w:tc>
        <w:tc>
          <w:tcPr>
            <w:tcW w:w="2990" w:type="dxa"/>
            <w:shd w:val="clear" w:color="auto" w:fill="auto"/>
            <w:vAlign w:val="center"/>
          </w:tcPr>
          <w:p w:rsidR="00B22878" w:rsidRPr="00A82A60" w:rsidRDefault="00B22878" w:rsidP="004E076E">
            <w:r w:rsidRPr="00A82A60">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22" w:type="dxa"/>
            <w:shd w:val="clear" w:color="auto" w:fill="auto"/>
            <w:vAlign w:val="center"/>
          </w:tcPr>
          <w:p w:rsidR="00B22878" w:rsidRPr="00A82A60" w:rsidRDefault="00B22878" w:rsidP="004E076E">
            <w:r w:rsidRPr="00A82A60">
              <w:t>Письмо об отсутствии неурегулированных претензий за подписью руководителя организации</w:t>
            </w:r>
          </w:p>
        </w:tc>
        <w:tc>
          <w:tcPr>
            <w:tcW w:w="1418" w:type="dxa"/>
            <w:shd w:val="clear" w:color="000000" w:fill="FFFFFF"/>
            <w:vAlign w:val="center"/>
          </w:tcPr>
          <w:p w:rsidR="00B22878" w:rsidRPr="00A82A60" w:rsidRDefault="00B22878" w:rsidP="004E076E">
            <w:pPr>
              <w:jc w:val="center"/>
            </w:pPr>
            <w:r w:rsidRPr="00A82A60">
              <w:t>Да/нет</w:t>
            </w:r>
          </w:p>
        </w:tc>
        <w:tc>
          <w:tcPr>
            <w:tcW w:w="2551" w:type="dxa"/>
            <w:shd w:val="clear" w:color="000000" w:fill="FFFFFF"/>
            <w:vAlign w:val="center"/>
          </w:tcPr>
          <w:p w:rsidR="00B22878" w:rsidRPr="00A82A60" w:rsidRDefault="00B22878" w:rsidP="004E076E">
            <w:pPr>
              <w:jc w:val="center"/>
            </w:pPr>
            <w:r w:rsidRPr="00A82A60">
              <w:t>Да</w:t>
            </w:r>
          </w:p>
        </w:tc>
      </w:tr>
    </w:tbl>
    <w:p w:rsidR="00A82A60" w:rsidRDefault="00A82A60" w:rsidP="00964CEB">
      <w:pPr>
        <w:autoSpaceDE w:val="0"/>
        <w:jc w:val="both"/>
      </w:pPr>
    </w:p>
    <w:p w:rsidR="00A627EA" w:rsidRPr="00A82A60" w:rsidRDefault="00A82A60" w:rsidP="00964CEB">
      <w:pPr>
        <w:autoSpaceDE w:val="0"/>
        <w:jc w:val="both"/>
      </w:pPr>
      <w:r w:rsidRPr="00A82A60">
        <w:t xml:space="preserve"> *</w:t>
      </w:r>
      <w:r>
        <w:t xml:space="preserve"> </w:t>
      </w:r>
      <w:r w:rsidRPr="00A82A60">
        <w:t>Допускается отклонение от установленного уровня, но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173A28" w:rsidP="00173A28">
      <w:pPr>
        <w:pStyle w:val="af3"/>
        <w:suppressAutoHyphens/>
        <w:ind w:firstLine="709"/>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76898">
      <w:pgSz w:w="11907" w:h="16840" w:code="9"/>
      <w:pgMar w:top="426" w:right="851" w:bottom="567"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C26" w:rsidRDefault="00890C26">
      <w:r>
        <w:separator/>
      </w:r>
    </w:p>
  </w:endnote>
  <w:endnote w:type="continuationSeparator" w:id="0">
    <w:p w:rsidR="00890C26" w:rsidRDefault="008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26" w:rsidRDefault="00890C26">
    <w:pPr>
      <w:pStyle w:val="aa"/>
      <w:jc w:val="right"/>
    </w:pPr>
    <w:r>
      <w:fldChar w:fldCharType="begin"/>
    </w:r>
    <w:r>
      <w:instrText xml:space="preserve"> PAGE   \* MERGEFORMAT </w:instrText>
    </w:r>
    <w:r>
      <w:fldChar w:fldCharType="separate"/>
    </w:r>
    <w:r w:rsidR="002B178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C26" w:rsidRDefault="00890C26">
      <w:r>
        <w:separator/>
      </w:r>
    </w:p>
  </w:footnote>
  <w:footnote w:type="continuationSeparator" w:id="0">
    <w:p w:rsidR="00890C26" w:rsidRDefault="00890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47F1D"/>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A28"/>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789"/>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0AE"/>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3D78"/>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36E"/>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79F"/>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3683"/>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8DD"/>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B1E4056-D67E-45B1-AD9C-C95C11CC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E619D-560A-487D-9F76-9046E328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2612</Words>
  <Characters>14894</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17472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5</cp:revision>
  <cp:lastPrinted>2015-05-20T12:00:00Z</cp:lastPrinted>
  <dcterms:created xsi:type="dcterms:W3CDTF">2016-09-26T11:46:00Z</dcterms:created>
  <dcterms:modified xsi:type="dcterms:W3CDTF">2016-10-18T06:43:00Z</dcterms:modified>
</cp:coreProperties>
</file>